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1A" w:rsidRPr="001320A0" w:rsidRDefault="00F60A1A" w:rsidP="001320A0">
      <w:pPr>
        <w:widowControl/>
        <w:spacing w:line="240" w:lineRule="auto"/>
        <w:ind w:left="4933" w:firstLine="0"/>
        <w:jc w:val="center"/>
        <w:rPr>
          <w:rFonts w:eastAsia="Calibri"/>
          <w:sz w:val="28"/>
          <w:szCs w:val="28"/>
        </w:rPr>
      </w:pPr>
      <w:r w:rsidRPr="001320A0">
        <w:rPr>
          <w:rFonts w:eastAsia="Calibri"/>
          <w:sz w:val="28"/>
          <w:szCs w:val="28"/>
        </w:rPr>
        <w:t>Приложение № 1</w:t>
      </w:r>
    </w:p>
    <w:p w:rsidR="0069338C" w:rsidRPr="001320A0" w:rsidRDefault="00F60A1A" w:rsidP="001320A0">
      <w:pPr>
        <w:widowControl/>
        <w:spacing w:line="240" w:lineRule="auto"/>
        <w:ind w:left="4933" w:firstLine="0"/>
        <w:jc w:val="center"/>
        <w:rPr>
          <w:rFonts w:eastAsia="Calibri"/>
          <w:sz w:val="28"/>
          <w:szCs w:val="28"/>
        </w:rPr>
      </w:pPr>
      <w:r w:rsidRPr="001320A0">
        <w:rPr>
          <w:rFonts w:eastAsia="Calibri"/>
          <w:sz w:val="28"/>
          <w:szCs w:val="28"/>
        </w:rPr>
        <w:t>к проекту межевания территории</w:t>
      </w:r>
      <w:r w:rsidR="00CA190A" w:rsidRPr="001320A0">
        <w:rPr>
          <w:rFonts w:eastAsia="Calibri"/>
          <w:sz w:val="28"/>
          <w:szCs w:val="28"/>
        </w:rPr>
        <w:t xml:space="preserve">, </w:t>
      </w:r>
    </w:p>
    <w:p w:rsidR="001320A0" w:rsidRPr="001320A0" w:rsidRDefault="00F63B9C" w:rsidP="001320A0">
      <w:pPr>
        <w:widowControl/>
        <w:spacing w:line="240" w:lineRule="auto"/>
        <w:ind w:left="4933" w:firstLine="0"/>
        <w:jc w:val="center"/>
        <w:rPr>
          <w:rFonts w:eastAsia="Calibri"/>
          <w:sz w:val="28"/>
          <w:szCs w:val="28"/>
        </w:rPr>
      </w:pPr>
      <w:r w:rsidRPr="001320A0">
        <w:rPr>
          <w:rFonts w:eastAsia="Calibri"/>
          <w:sz w:val="28"/>
          <w:szCs w:val="28"/>
        </w:rPr>
        <w:t xml:space="preserve">ограниченной </w:t>
      </w:r>
      <w:r w:rsidR="00A97338" w:rsidRPr="001320A0">
        <w:rPr>
          <w:rFonts w:eastAsia="Calibri"/>
          <w:sz w:val="28"/>
          <w:szCs w:val="28"/>
        </w:rPr>
        <w:t>ул. Плехановская,</w:t>
      </w:r>
    </w:p>
    <w:p w:rsidR="001320A0" w:rsidRPr="001320A0" w:rsidRDefault="00A97338" w:rsidP="001320A0">
      <w:pPr>
        <w:widowControl/>
        <w:spacing w:line="240" w:lineRule="auto"/>
        <w:ind w:left="4933" w:firstLine="0"/>
        <w:jc w:val="center"/>
        <w:rPr>
          <w:rFonts w:eastAsia="Calibri"/>
          <w:sz w:val="28"/>
          <w:szCs w:val="28"/>
        </w:rPr>
      </w:pPr>
      <w:r w:rsidRPr="001320A0">
        <w:rPr>
          <w:rFonts w:eastAsia="Calibri"/>
          <w:sz w:val="28"/>
          <w:szCs w:val="28"/>
        </w:rPr>
        <w:t>ул. Кирова, ул. 20-летия Октября,</w:t>
      </w:r>
    </w:p>
    <w:p w:rsidR="001320A0" w:rsidRPr="001320A0" w:rsidRDefault="00A97338" w:rsidP="001320A0">
      <w:pPr>
        <w:widowControl/>
        <w:spacing w:line="240" w:lineRule="auto"/>
        <w:ind w:left="4933" w:firstLine="0"/>
        <w:jc w:val="center"/>
        <w:rPr>
          <w:rFonts w:eastAsia="Calibri"/>
          <w:sz w:val="28"/>
          <w:szCs w:val="28"/>
        </w:rPr>
      </w:pPr>
      <w:r w:rsidRPr="001320A0">
        <w:rPr>
          <w:rFonts w:eastAsia="Calibri"/>
          <w:sz w:val="28"/>
          <w:szCs w:val="28"/>
        </w:rPr>
        <w:t xml:space="preserve">ул. </w:t>
      </w:r>
      <w:proofErr w:type="spellStart"/>
      <w:r w:rsidRPr="001320A0">
        <w:rPr>
          <w:rFonts w:eastAsia="Calibri"/>
          <w:sz w:val="28"/>
          <w:szCs w:val="28"/>
        </w:rPr>
        <w:t>Кольцовская</w:t>
      </w:r>
      <w:proofErr w:type="spellEnd"/>
      <w:r w:rsidRPr="001320A0">
        <w:rPr>
          <w:rFonts w:eastAsia="Calibri"/>
          <w:sz w:val="28"/>
          <w:szCs w:val="28"/>
        </w:rPr>
        <w:t xml:space="preserve"> </w:t>
      </w:r>
      <w:r w:rsidR="00060D50" w:rsidRPr="001320A0">
        <w:rPr>
          <w:rFonts w:eastAsia="Calibri"/>
          <w:sz w:val="28"/>
          <w:szCs w:val="28"/>
        </w:rPr>
        <w:t>в городском округе</w:t>
      </w:r>
    </w:p>
    <w:p w:rsidR="00F60A1A" w:rsidRPr="001320A0" w:rsidRDefault="00060D50" w:rsidP="001320A0">
      <w:pPr>
        <w:widowControl/>
        <w:spacing w:line="240" w:lineRule="auto"/>
        <w:ind w:left="4933" w:firstLine="0"/>
        <w:jc w:val="center"/>
        <w:rPr>
          <w:rFonts w:eastAsia="Calibri"/>
          <w:sz w:val="28"/>
          <w:szCs w:val="28"/>
        </w:rPr>
      </w:pPr>
      <w:r w:rsidRPr="001320A0">
        <w:rPr>
          <w:rFonts w:eastAsia="Calibri"/>
          <w:sz w:val="28"/>
          <w:szCs w:val="28"/>
        </w:rPr>
        <w:t>город Воронеж</w:t>
      </w:r>
    </w:p>
    <w:p w:rsidR="00F60A1A" w:rsidRDefault="00F60A1A" w:rsidP="001320A0">
      <w:pPr>
        <w:widowControl/>
        <w:spacing w:line="240" w:lineRule="auto"/>
        <w:ind w:left="4820" w:firstLine="0"/>
        <w:jc w:val="center"/>
        <w:rPr>
          <w:sz w:val="28"/>
          <w:szCs w:val="28"/>
          <w:lang w:eastAsia="en-US"/>
        </w:rPr>
      </w:pPr>
    </w:p>
    <w:p w:rsidR="001320A0" w:rsidRPr="001320A0" w:rsidRDefault="001320A0" w:rsidP="001320A0">
      <w:pPr>
        <w:widowControl/>
        <w:spacing w:line="240" w:lineRule="auto"/>
        <w:ind w:left="4820" w:firstLine="0"/>
        <w:jc w:val="center"/>
        <w:rPr>
          <w:sz w:val="28"/>
          <w:szCs w:val="28"/>
          <w:lang w:eastAsia="en-US"/>
        </w:rPr>
      </w:pPr>
    </w:p>
    <w:p w:rsidR="00B259AF" w:rsidRPr="001320A0" w:rsidRDefault="00B259AF" w:rsidP="001320A0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  <w:r w:rsidRPr="001320A0">
        <w:rPr>
          <w:rFonts w:eastAsia="Arial CYR"/>
          <w:b/>
          <w:caps/>
          <w:sz w:val="28"/>
          <w:szCs w:val="28"/>
        </w:rPr>
        <w:t xml:space="preserve">Текстовая </w:t>
      </w:r>
      <w:r w:rsidR="002D4D23" w:rsidRPr="001320A0">
        <w:rPr>
          <w:rFonts w:eastAsia="Arial CYR"/>
          <w:b/>
          <w:caps/>
          <w:sz w:val="28"/>
          <w:szCs w:val="28"/>
        </w:rPr>
        <w:t xml:space="preserve"> </w:t>
      </w:r>
      <w:r w:rsidRPr="001320A0">
        <w:rPr>
          <w:rFonts w:eastAsia="Arial CYR"/>
          <w:b/>
          <w:caps/>
          <w:sz w:val="28"/>
          <w:szCs w:val="28"/>
        </w:rPr>
        <w:t>часть</w:t>
      </w:r>
    </w:p>
    <w:p w:rsidR="001320A0" w:rsidRDefault="00B259AF" w:rsidP="001320A0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1320A0">
        <w:rPr>
          <w:rFonts w:eastAsia="Arial CYR"/>
          <w:b/>
          <w:caps/>
          <w:sz w:val="28"/>
          <w:szCs w:val="28"/>
        </w:rPr>
        <w:t xml:space="preserve">проекта </w:t>
      </w:r>
      <w:r w:rsidR="002D4D23" w:rsidRPr="001320A0">
        <w:rPr>
          <w:rFonts w:eastAsia="Arial CYR"/>
          <w:b/>
          <w:caps/>
          <w:sz w:val="28"/>
          <w:szCs w:val="28"/>
        </w:rPr>
        <w:t xml:space="preserve"> </w:t>
      </w:r>
      <w:r w:rsidRPr="001320A0">
        <w:rPr>
          <w:rFonts w:eastAsia="Arial CYR"/>
          <w:b/>
          <w:caps/>
          <w:sz w:val="28"/>
          <w:szCs w:val="28"/>
        </w:rPr>
        <w:t xml:space="preserve">межевания </w:t>
      </w:r>
      <w:r w:rsidR="002D4D23" w:rsidRPr="001320A0">
        <w:rPr>
          <w:rFonts w:eastAsia="Arial CYR"/>
          <w:b/>
          <w:caps/>
          <w:sz w:val="28"/>
          <w:szCs w:val="28"/>
        </w:rPr>
        <w:t xml:space="preserve"> </w:t>
      </w:r>
      <w:r w:rsidRPr="001320A0">
        <w:rPr>
          <w:b/>
          <w:caps/>
          <w:sz w:val="28"/>
          <w:szCs w:val="28"/>
        </w:rPr>
        <w:t>территории</w:t>
      </w:r>
      <w:r w:rsidR="00FE0933" w:rsidRPr="001320A0">
        <w:rPr>
          <w:b/>
          <w:caps/>
          <w:sz w:val="28"/>
          <w:szCs w:val="28"/>
        </w:rPr>
        <w:t>,</w:t>
      </w:r>
    </w:p>
    <w:p w:rsidR="001320A0" w:rsidRDefault="00FE0933" w:rsidP="001320A0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proofErr w:type="gramStart"/>
      <w:r w:rsidRPr="001320A0">
        <w:rPr>
          <w:b/>
          <w:caps/>
          <w:sz w:val="28"/>
          <w:szCs w:val="28"/>
        </w:rPr>
        <w:t>ограниченной</w:t>
      </w:r>
      <w:proofErr w:type="gramEnd"/>
      <w:r w:rsidRPr="001320A0">
        <w:rPr>
          <w:b/>
          <w:caps/>
          <w:sz w:val="28"/>
          <w:szCs w:val="28"/>
        </w:rPr>
        <w:t xml:space="preserve"> </w:t>
      </w:r>
      <w:r w:rsidR="00A97338" w:rsidRPr="001320A0">
        <w:rPr>
          <w:b/>
          <w:caps/>
          <w:sz w:val="28"/>
          <w:szCs w:val="28"/>
        </w:rPr>
        <w:t>ул. Плехановская, ул. Кирова,</w:t>
      </w:r>
    </w:p>
    <w:p w:rsidR="001320A0" w:rsidRDefault="00A97338" w:rsidP="001320A0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1320A0">
        <w:rPr>
          <w:b/>
          <w:caps/>
          <w:sz w:val="28"/>
          <w:szCs w:val="28"/>
        </w:rPr>
        <w:t>ул. 20-летия Октября, ул. Кольцовская</w:t>
      </w:r>
    </w:p>
    <w:p w:rsidR="007A732F" w:rsidRPr="001320A0" w:rsidRDefault="00060D50" w:rsidP="001320A0">
      <w:pPr>
        <w:widowControl/>
        <w:spacing w:line="240" w:lineRule="auto"/>
        <w:ind w:firstLine="0"/>
        <w:jc w:val="center"/>
        <w:rPr>
          <w:b/>
          <w:caps/>
          <w:sz w:val="28"/>
          <w:szCs w:val="28"/>
        </w:rPr>
      </w:pPr>
      <w:r w:rsidRPr="001320A0">
        <w:rPr>
          <w:b/>
          <w:caps/>
          <w:sz w:val="28"/>
          <w:szCs w:val="28"/>
        </w:rPr>
        <w:t xml:space="preserve">в </w:t>
      </w:r>
      <w:r w:rsidR="0078684C" w:rsidRPr="001320A0">
        <w:rPr>
          <w:b/>
          <w:caps/>
          <w:sz w:val="28"/>
          <w:szCs w:val="28"/>
        </w:rPr>
        <w:t xml:space="preserve">городском </w:t>
      </w:r>
      <w:r w:rsidR="002D4D23" w:rsidRPr="001320A0">
        <w:rPr>
          <w:b/>
          <w:caps/>
          <w:sz w:val="28"/>
          <w:szCs w:val="28"/>
        </w:rPr>
        <w:t xml:space="preserve"> </w:t>
      </w:r>
      <w:r w:rsidR="0078684C" w:rsidRPr="001320A0">
        <w:rPr>
          <w:b/>
          <w:caps/>
          <w:sz w:val="28"/>
          <w:szCs w:val="28"/>
        </w:rPr>
        <w:t xml:space="preserve">округе </w:t>
      </w:r>
      <w:r w:rsidR="002D4D23" w:rsidRPr="001320A0">
        <w:rPr>
          <w:b/>
          <w:caps/>
          <w:sz w:val="28"/>
          <w:szCs w:val="28"/>
        </w:rPr>
        <w:t xml:space="preserve"> </w:t>
      </w:r>
      <w:r w:rsidR="00FE0933" w:rsidRPr="001320A0">
        <w:rPr>
          <w:b/>
          <w:caps/>
          <w:sz w:val="28"/>
          <w:szCs w:val="28"/>
        </w:rPr>
        <w:t xml:space="preserve">город </w:t>
      </w:r>
      <w:r w:rsidR="001320A0">
        <w:rPr>
          <w:b/>
          <w:caps/>
          <w:sz w:val="28"/>
          <w:szCs w:val="28"/>
        </w:rPr>
        <w:t xml:space="preserve"> </w:t>
      </w:r>
      <w:r w:rsidR="0078684C" w:rsidRPr="001320A0">
        <w:rPr>
          <w:b/>
          <w:caps/>
          <w:sz w:val="28"/>
          <w:szCs w:val="28"/>
        </w:rPr>
        <w:t>Воронеж</w:t>
      </w:r>
    </w:p>
    <w:p w:rsidR="000928CB" w:rsidRPr="001320A0" w:rsidRDefault="000928CB" w:rsidP="001320A0">
      <w:pPr>
        <w:widowControl/>
        <w:spacing w:line="240" w:lineRule="auto"/>
        <w:ind w:firstLine="0"/>
        <w:rPr>
          <w:b/>
          <w:sz w:val="28"/>
          <w:szCs w:val="28"/>
        </w:rPr>
      </w:pPr>
    </w:p>
    <w:p w:rsidR="00BE630C" w:rsidRPr="008F48C9" w:rsidRDefault="00BE630C" w:rsidP="001320A0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proofErr w:type="gramStart"/>
      <w:r w:rsidRPr="008F48C9">
        <w:rPr>
          <w:shd w:val="clear" w:color="auto" w:fill="FFFFFF"/>
        </w:rPr>
        <w:t xml:space="preserve">Проект межевания территории, ограниченной </w:t>
      </w:r>
      <w:r w:rsidR="00A97338">
        <w:rPr>
          <w:shd w:val="clear" w:color="auto" w:fill="FFFFFF"/>
        </w:rPr>
        <w:t>ул. Плехановская,</w:t>
      </w:r>
      <w:r w:rsidR="001320A0">
        <w:rPr>
          <w:shd w:val="clear" w:color="auto" w:fill="FFFFFF"/>
        </w:rPr>
        <w:t xml:space="preserve"> </w:t>
      </w:r>
      <w:r w:rsidR="00A97338" w:rsidRPr="00A97338">
        <w:rPr>
          <w:shd w:val="clear" w:color="auto" w:fill="FFFFFF"/>
        </w:rPr>
        <w:t>ул.</w:t>
      </w:r>
      <w:r w:rsidR="001320A0">
        <w:rPr>
          <w:shd w:val="clear" w:color="auto" w:fill="FFFFFF"/>
        </w:rPr>
        <w:t> </w:t>
      </w:r>
      <w:r w:rsidR="00A97338" w:rsidRPr="00A97338">
        <w:rPr>
          <w:shd w:val="clear" w:color="auto" w:fill="FFFFFF"/>
        </w:rPr>
        <w:t xml:space="preserve">Кирова, ул. 20-летия Октября, ул. </w:t>
      </w:r>
      <w:proofErr w:type="spellStart"/>
      <w:r w:rsidR="00A97338" w:rsidRPr="00A97338">
        <w:rPr>
          <w:shd w:val="clear" w:color="auto" w:fill="FFFFFF"/>
        </w:rPr>
        <w:t>Кольцовская</w:t>
      </w:r>
      <w:proofErr w:type="spellEnd"/>
      <w:r w:rsidR="00A97338" w:rsidRPr="00A97338">
        <w:rPr>
          <w:shd w:val="clear" w:color="auto" w:fill="FFFFFF"/>
        </w:rPr>
        <w:t xml:space="preserve"> </w:t>
      </w:r>
      <w:r w:rsidRPr="008F48C9">
        <w:rPr>
          <w:shd w:val="clear" w:color="auto" w:fill="FFFFFF"/>
        </w:rPr>
        <w:t xml:space="preserve">в городском округе город Воронеж, </w:t>
      </w:r>
      <w:r w:rsidR="006614F8" w:rsidRPr="008F48C9">
        <w:rPr>
          <w:shd w:val="clear" w:color="auto" w:fill="FFFFFF"/>
        </w:rPr>
        <w:t>разработан на основании м</w:t>
      </w:r>
      <w:r w:rsidRPr="008F48C9">
        <w:rPr>
          <w:shd w:val="clear" w:color="auto" w:fill="FFFFFF"/>
        </w:rPr>
        <w:t>униципального ко</w:t>
      </w:r>
      <w:r w:rsidR="006F6401" w:rsidRPr="008F48C9">
        <w:rPr>
          <w:shd w:val="clear" w:color="auto" w:fill="FFFFFF"/>
        </w:rPr>
        <w:t>нтракта</w:t>
      </w:r>
      <w:r w:rsidR="006614F8" w:rsidRPr="008F48C9">
        <w:t xml:space="preserve"> </w:t>
      </w:r>
      <w:r w:rsidR="00C32087">
        <w:rPr>
          <w:shd w:val="clear" w:color="auto" w:fill="FFFFFF"/>
        </w:rPr>
        <w:t>от 06.11.</w:t>
      </w:r>
      <w:r w:rsidR="006614F8" w:rsidRPr="008F48C9">
        <w:rPr>
          <w:shd w:val="clear" w:color="auto" w:fill="FFFFFF"/>
        </w:rPr>
        <w:t>2</w:t>
      </w:r>
      <w:r w:rsidR="00C32087">
        <w:rPr>
          <w:shd w:val="clear" w:color="auto" w:fill="FFFFFF"/>
        </w:rPr>
        <w:t>020</w:t>
      </w:r>
      <w:r w:rsidR="001320A0">
        <w:rPr>
          <w:shd w:val="clear" w:color="auto" w:fill="FFFFFF"/>
        </w:rPr>
        <w:t xml:space="preserve"> </w:t>
      </w:r>
      <w:r w:rsidR="00C32087">
        <w:rPr>
          <w:shd w:val="clear" w:color="auto" w:fill="FFFFFF"/>
        </w:rPr>
        <w:t>№ 41</w:t>
      </w:r>
      <w:r w:rsidR="001D551A" w:rsidRPr="008F48C9">
        <w:rPr>
          <w:shd w:val="clear" w:color="auto" w:fill="FFFFFF"/>
        </w:rPr>
        <w:t>/ПМТ</w:t>
      </w:r>
      <w:r w:rsidRPr="008F48C9">
        <w:rPr>
          <w:shd w:val="clear" w:color="auto" w:fill="FFFFFF"/>
        </w:rPr>
        <w:t>, технического задания к</w:t>
      </w:r>
      <w:r w:rsidR="006614F8" w:rsidRPr="008F48C9">
        <w:rPr>
          <w:shd w:val="clear" w:color="auto" w:fill="FFFFFF"/>
        </w:rPr>
        <w:t xml:space="preserve"> нему</w:t>
      </w:r>
      <w:r w:rsidRPr="008F48C9">
        <w:rPr>
          <w:shd w:val="clear" w:color="auto" w:fill="FFFFFF"/>
        </w:rPr>
        <w:t>, Генерального плана городского округа город Воронеж</w:t>
      </w:r>
      <w:r w:rsidR="006614F8" w:rsidRPr="008F48C9">
        <w:rPr>
          <w:shd w:val="clear" w:color="auto" w:fill="FFFFFF"/>
        </w:rPr>
        <w:t xml:space="preserve"> на 2021</w:t>
      </w:r>
      <w:r w:rsidR="00C552AD">
        <w:rPr>
          <w:shd w:val="clear" w:color="auto" w:fill="FFFFFF"/>
        </w:rPr>
        <w:t>–</w:t>
      </w:r>
      <w:r w:rsidR="006614F8" w:rsidRPr="008F48C9">
        <w:rPr>
          <w:shd w:val="clear" w:color="auto" w:fill="FFFFFF"/>
        </w:rPr>
        <w:t>2041 годы</w:t>
      </w:r>
      <w:r w:rsidRPr="008F48C9">
        <w:rPr>
          <w:shd w:val="clear" w:color="auto" w:fill="FFFFFF"/>
        </w:rPr>
        <w:t>, утвержденного решением Воронежск</w:t>
      </w:r>
      <w:r w:rsidR="001D551A" w:rsidRPr="008F48C9">
        <w:rPr>
          <w:shd w:val="clear" w:color="auto" w:fill="FFFFFF"/>
        </w:rPr>
        <w:t xml:space="preserve">ой городской Думы от 25.12.2020 </w:t>
      </w:r>
      <w:r w:rsidRPr="008F48C9">
        <w:rPr>
          <w:shd w:val="clear" w:color="auto" w:fill="FFFFFF"/>
        </w:rPr>
        <w:t xml:space="preserve">№ 137-V (далее – Генеральный план), </w:t>
      </w:r>
      <w:r w:rsidR="005B3937" w:rsidRPr="005B3937">
        <w:rPr>
          <w:shd w:val="clear" w:color="auto" w:fill="FFFFFF"/>
        </w:rPr>
        <w:t>положений Жилищного</w:t>
      </w:r>
      <w:r w:rsidR="005B3937">
        <w:rPr>
          <w:shd w:val="clear" w:color="auto" w:fill="FFFFFF"/>
        </w:rPr>
        <w:t xml:space="preserve"> кодекса Российской Федерации, </w:t>
      </w:r>
      <w:r w:rsidR="005B3937" w:rsidRPr="005B3937">
        <w:rPr>
          <w:shd w:val="clear" w:color="auto" w:fill="FFFFFF"/>
        </w:rPr>
        <w:t>с целью образования земельных</w:t>
      </w:r>
      <w:proofErr w:type="gramEnd"/>
      <w:r w:rsidR="005B3937" w:rsidRPr="005B3937">
        <w:rPr>
          <w:shd w:val="clear" w:color="auto" w:fill="FFFFFF"/>
        </w:rPr>
        <w:t xml:space="preserve"> </w:t>
      </w:r>
      <w:proofErr w:type="gramStart"/>
      <w:r w:rsidR="005B3937" w:rsidRPr="005B3937">
        <w:rPr>
          <w:shd w:val="clear" w:color="auto" w:fill="FFFFFF"/>
        </w:rPr>
        <w:t>участков, на которых расположены многоквартирные дома и иные входящие в состав таких домов объекты недвижимого имущества, не образованных до введения в действие Жилищного кодекса Российской Федерации, на основании статьи 16 Федерального закона от</w:t>
      </w:r>
      <w:r w:rsidR="001320A0">
        <w:rPr>
          <w:shd w:val="clear" w:color="auto" w:fill="FFFFFF"/>
        </w:rPr>
        <w:t> </w:t>
      </w:r>
      <w:r w:rsidR="005B3937" w:rsidRPr="005B3937">
        <w:rPr>
          <w:shd w:val="clear" w:color="auto" w:fill="FFFFFF"/>
        </w:rPr>
        <w:t>29.12.2004 № 189-ФЗ «О введении в действие Жилищного кодекса Российской Федерации»</w:t>
      </w:r>
      <w:r w:rsidR="005B3937">
        <w:rPr>
          <w:shd w:val="clear" w:color="auto" w:fill="FFFFFF"/>
        </w:rPr>
        <w:t xml:space="preserve">, </w:t>
      </w:r>
      <w:r w:rsidRPr="008F48C9">
        <w:rPr>
          <w:shd w:val="clear" w:color="auto" w:fill="FFFFFF"/>
        </w:rPr>
        <w:t>Правил землепользования и застройки городского округа город Воронеж, утвержденных решением Воронежск</w:t>
      </w:r>
      <w:r w:rsidR="00C32087">
        <w:rPr>
          <w:shd w:val="clear" w:color="auto" w:fill="FFFFFF"/>
        </w:rPr>
        <w:t xml:space="preserve">ой городской Думы от 20.04.2022 </w:t>
      </w:r>
      <w:r w:rsidR="00D50459" w:rsidRPr="008F48C9">
        <w:rPr>
          <w:shd w:val="clear" w:color="auto" w:fill="FFFFFF"/>
        </w:rPr>
        <w:t>№ 466-V</w:t>
      </w:r>
      <w:r w:rsidRPr="008F48C9">
        <w:rPr>
          <w:shd w:val="clear" w:color="auto" w:fill="FFFFFF"/>
        </w:rPr>
        <w:t xml:space="preserve"> (далее</w:t>
      </w:r>
      <w:proofErr w:type="gramEnd"/>
      <w:r w:rsidRPr="008F48C9">
        <w:rPr>
          <w:shd w:val="clear" w:color="auto" w:fill="FFFFFF"/>
        </w:rPr>
        <w:t xml:space="preserve"> – Правила землепользования и</w:t>
      </w:r>
      <w:r w:rsidR="001320A0">
        <w:rPr>
          <w:shd w:val="clear" w:color="auto" w:fill="FFFFFF"/>
        </w:rPr>
        <w:t> </w:t>
      </w:r>
      <w:r w:rsidRPr="008F48C9">
        <w:rPr>
          <w:shd w:val="clear" w:color="auto" w:fill="FFFFFF"/>
        </w:rPr>
        <w:t>застройки),</w:t>
      </w:r>
      <w:r w:rsidR="00C32087">
        <w:rPr>
          <w:shd w:val="clear" w:color="auto" w:fill="FFFFFF"/>
        </w:rPr>
        <w:t xml:space="preserve"> </w:t>
      </w:r>
      <w:r w:rsidRPr="008F48C9">
        <w:rPr>
          <w:shd w:val="clear" w:color="auto" w:fill="FFFFFF"/>
        </w:rPr>
        <w:t xml:space="preserve">в соответствии с </w:t>
      </w:r>
      <w:r w:rsidR="00EA3EB3">
        <w:rPr>
          <w:shd w:val="clear" w:color="auto" w:fill="FFFFFF"/>
        </w:rPr>
        <w:t>Градостроительным кодеком</w:t>
      </w:r>
      <w:r w:rsidRPr="008F48C9">
        <w:rPr>
          <w:shd w:val="clear" w:color="auto" w:fill="FFFFFF"/>
        </w:rPr>
        <w:t xml:space="preserve"> Российской Федера</w:t>
      </w:r>
      <w:r w:rsidR="00EA3EB3">
        <w:rPr>
          <w:shd w:val="clear" w:color="auto" w:fill="FFFFFF"/>
        </w:rPr>
        <w:t xml:space="preserve">ции (далее – </w:t>
      </w:r>
      <w:proofErr w:type="spellStart"/>
      <w:r w:rsidR="00EA3EB3">
        <w:rPr>
          <w:shd w:val="clear" w:color="auto" w:fill="FFFFFF"/>
        </w:rPr>
        <w:t>ГрК</w:t>
      </w:r>
      <w:proofErr w:type="spellEnd"/>
      <w:r w:rsidR="00EA3EB3">
        <w:rPr>
          <w:shd w:val="clear" w:color="auto" w:fill="FFFFFF"/>
        </w:rPr>
        <w:t xml:space="preserve"> РФ), Земельным кодексом</w:t>
      </w:r>
      <w:r w:rsidRPr="008F48C9">
        <w:rPr>
          <w:shd w:val="clear" w:color="auto" w:fill="FFFFFF"/>
        </w:rPr>
        <w:t xml:space="preserve"> Российс</w:t>
      </w:r>
      <w:r w:rsidR="00D50459" w:rsidRPr="008F48C9">
        <w:rPr>
          <w:shd w:val="clear" w:color="auto" w:fill="FFFFFF"/>
        </w:rPr>
        <w:t>кой Федерации (далее – ЗК РФ), к</w:t>
      </w:r>
      <w:r w:rsidR="00EA3EB3">
        <w:rPr>
          <w:shd w:val="clear" w:color="auto" w:fill="FFFFFF"/>
        </w:rPr>
        <w:t>лассификатором</w:t>
      </w:r>
      <w:r w:rsidRPr="008F48C9">
        <w:rPr>
          <w:shd w:val="clear" w:color="auto" w:fill="FFFFFF"/>
        </w:rPr>
        <w:t xml:space="preserve"> видов разрешенного использования зем</w:t>
      </w:r>
      <w:r w:rsidR="00EA3EB3">
        <w:rPr>
          <w:shd w:val="clear" w:color="auto" w:fill="FFFFFF"/>
        </w:rPr>
        <w:t>ельных участков, утвержденным</w:t>
      </w:r>
      <w:r w:rsidR="00D50459" w:rsidRPr="008F48C9">
        <w:rPr>
          <w:shd w:val="clear" w:color="auto" w:fill="FFFFFF"/>
        </w:rPr>
        <w:t xml:space="preserve"> п</w:t>
      </w:r>
      <w:r w:rsidRPr="008F48C9">
        <w:rPr>
          <w:shd w:val="clear" w:color="auto" w:fill="FFFFFF"/>
        </w:rPr>
        <w:t xml:space="preserve">риказом Федеральной службы государственной регистрации, кадастра и картографии </w:t>
      </w:r>
      <w:r w:rsidR="00D50459" w:rsidRPr="008F48C9">
        <w:rPr>
          <w:shd w:val="clear" w:color="auto" w:fill="FFFFFF"/>
        </w:rPr>
        <w:t xml:space="preserve">от 10.11.2020 </w:t>
      </w:r>
      <w:r w:rsidRPr="008F48C9">
        <w:rPr>
          <w:shd w:val="clear" w:color="auto" w:fill="FFFFFF"/>
        </w:rPr>
        <w:t>№</w:t>
      </w:r>
      <w:r w:rsidR="001320A0">
        <w:rPr>
          <w:shd w:val="clear" w:color="auto" w:fill="FFFFFF"/>
        </w:rPr>
        <w:t> </w:t>
      </w:r>
      <w:proofErr w:type="gramStart"/>
      <w:r w:rsidR="006F6401" w:rsidRPr="008F48C9">
        <w:rPr>
          <w:shd w:val="clear" w:color="auto" w:fill="FFFFFF"/>
        </w:rPr>
        <w:t>П</w:t>
      </w:r>
      <w:proofErr w:type="gramEnd"/>
      <w:r w:rsidR="006F6401" w:rsidRPr="008F48C9">
        <w:rPr>
          <w:shd w:val="clear" w:color="auto" w:fill="FFFFFF"/>
        </w:rPr>
        <w:t>/0412</w:t>
      </w:r>
      <w:r w:rsidR="00D50459" w:rsidRPr="008F48C9">
        <w:rPr>
          <w:shd w:val="clear" w:color="auto" w:fill="FFFFFF"/>
        </w:rPr>
        <w:t xml:space="preserve">, </w:t>
      </w:r>
      <w:r w:rsidR="00EA3EB3">
        <w:rPr>
          <w:shd w:val="clear" w:color="auto" w:fill="FFFFFF"/>
        </w:rPr>
        <w:t>иными нормативными</w:t>
      </w:r>
      <w:r w:rsidR="00B96DE4" w:rsidRPr="008F48C9">
        <w:rPr>
          <w:shd w:val="clear" w:color="auto" w:fill="FFFFFF"/>
        </w:rPr>
        <w:t xml:space="preserve"> </w:t>
      </w:r>
      <w:r w:rsidR="00EA3EB3">
        <w:rPr>
          <w:shd w:val="clear" w:color="auto" w:fill="FFFFFF"/>
        </w:rPr>
        <w:t>правовыми актами</w:t>
      </w:r>
      <w:r w:rsidRPr="008F48C9">
        <w:rPr>
          <w:shd w:val="clear" w:color="auto" w:fill="FFFFFF"/>
        </w:rPr>
        <w:t xml:space="preserve"> Российской Федерации, </w:t>
      </w:r>
      <w:r w:rsidRPr="008F48C9">
        <w:rPr>
          <w:shd w:val="clear" w:color="auto" w:fill="FFFFFF"/>
        </w:rPr>
        <w:lastRenderedPageBreak/>
        <w:t>Во</w:t>
      </w:r>
      <w:r w:rsidR="00EA3EB3">
        <w:rPr>
          <w:shd w:val="clear" w:color="auto" w:fill="FFFFFF"/>
        </w:rPr>
        <w:t>ронежской области, муниципальными правовыми актами</w:t>
      </w:r>
      <w:r w:rsidRPr="008F48C9">
        <w:rPr>
          <w:shd w:val="clear" w:color="auto" w:fill="FFFFFF"/>
        </w:rPr>
        <w:t xml:space="preserve"> городского округа город Воронеж.</w:t>
      </w:r>
    </w:p>
    <w:p w:rsidR="00C73ABB" w:rsidRPr="008F48C9" w:rsidRDefault="00C73ABB" w:rsidP="001320A0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8F48C9">
        <w:rPr>
          <w:shd w:val="clear" w:color="auto" w:fill="FFFFFF"/>
        </w:rPr>
        <w:t xml:space="preserve">В соответствии с положениями ст. 43 </w:t>
      </w:r>
      <w:proofErr w:type="spellStart"/>
      <w:r w:rsidRPr="008F48C9">
        <w:rPr>
          <w:shd w:val="clear" w:color="auto" w:fill="FFFFFF"/>
        </w:rPr>
        <w:t>ГрК</w:t>
      </w:r>
      <w:proofErr w:type="spellEnd"/>
      <w:r w:rsidRPr="008F48C9">
        <w:rPr>
          <w:shd w:val="clear" w:color="auto" w:fill="FFFFFF"/>
        </w:rPr>
        <w:t xml:space="preserve"> РФ подготовка проекта межевания территории осуществляется применительно к территории, расположенной в границах элементов планировочной структуры, в целях:</w:t>
      </w:r>
    </w:p>
    <w:p w:rsidR="00362CDB" w:rsidRPr="008F48C9" w:rsidRDefault="00362CDB" w:rsidP="001320A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8F48C9">
        <w:rPr>
          <w:sz w:val="28"/>
          <w:szCs w:val="28"/>
        </w:rPr>
        <w:t>-</w:t>
      </w:r>
      <w:r w:rsidR="002D4D23" w:rsidRPr="008F48C9">
        <w:rPr>
          <w:sz w:val="28"/>
          <w:szCs w:val="28"/>
        </w:rPr>
        <w:t> </w:t>
      </w:r>
      <w:r w:rsidR="00CC6C55" w:rsidRPr="008F48C9">
        <w:rPr>
          <w:sz w:val="28"/>
          <w:szCs w:val="28"/>
        </w:rPr>
        <w:t>определения местоположения границ образуемых и изменяе</w:t>
      </w:r>
      <w:r w:rsidR="00DF5FEB" w:rsidRPr="008F48C9">
        <w:rPr>
          <w:sz w:val="28"/>
          <w:szCs w:val="28"/>
        </w:rPr>
        <w:t xml:space="preserve">мых земельных участков с учетом </w:t>
      </w:r>
      <w:r w:rsidR="00CC6C55" w:rsidRPr="008F48C9">
        <w:rPr>
          <w:sz w:val="28"/>
          <w:szCs w:val="28"/>
        </w:rPr>
        <w:t xml:space="preserve">интересов правообладателей земельных </w:t>
      </w:r>
      <w:r w:rsidR="00B96DE4" w:rsidRPr="008F48C9">
        <w:rPr>
          <w:sz w:val="28"/>
          <w:szCs w:val="28"/>
        </w:rPr>
        <w:t>участков</w:t>
      </w:r>
      <w:r w:rsidR="00BB7CF0" w:rsidRPr="008F48C9">
        <w:rPr>
          <w:sz w:val="28"/>
          <w:szCs w:val="28"/>
        </w:rPr>
        <w:t>,</w:t>
      </w:r>
      <w:r w:rsidR="00CC6C55" w:rsidRPr="008F48C9">
        <w:rPr>
          <w:sz w:val="28"/>
          <w:szCs w:val="28"/>
        </w:rPr>
        <w:t xml:space="preserve"> интересов правообладателей смежных земельных участков; данных о местоположении существующих объектов капитального строительства, сооружений</w:t>
      </w:r>
      <w:r w:rsidR="00BB7CF0" w:rsidRPr="008F48C9">
        <w:rPr>
          <w:sz w:val="28"/>
          <w:szCs w:val="28"/>
        </w:rPr>
        <w:t>,</w:t>
      </w:r>
      <w:r w:rsidR="00CC6C55" w:rsidRPr="008F48C9">
        <w:rPr>
          <w:sz w:val="28"/>
          <w:szCs w:val="28"/>
        </w:rPr>
        <w:t xml:space="preserve"> элементов благоустройства; утвержденных и поставленных на</w:t>
      </w:r>
      <w:r w:rsidR="001320A0">
        <w:rPr>
          <w:sz w:val="28"/>
          <w:szCs w:val="28"/>
        </w:rPr>
        <w:t> </w:t>
      </w:r>
      <w:r w:rsidR="00CC6C55" w:rsidRPr="008F48C9">
        <w:rPr>
          <w:sz w:val="28"/>
          <w:szCs w:val="28"/>
        </w:rPr>
        <w:t>кадастровый учет санитарно-защитных зон; сведений, предоставленных заказчиком</w:t>
      </w:r>
      <w:r w:rsidRPr="008F48C9">
        <w:rPr>
          <w:sz w:val="28"/>
          <w:szCs w:val="28"/>
        </w:rPr>
        <w:t>;</w:t>
      </w:r>
    </w:p>
    <w:p w:rsidR="00434FC1" w:rsidRPr="008F48C9" w:rsidRDefault="00362CDB" w:rsidP="001320A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proofErr w:type="gramStart"/>
      <w:r w:rsidRPr="008F48C9">
        <w:rPr>
          <w:sz w:val="28"/>
          <w:szCs w:val="28"/>
        </w:rPr>
        <w:t>-</w:t>
      </w:r>
      <w:r w:rsidR="002D4D23" w:rsidRPr="008F48C9">
        <w:rPr>
          <w:sz w:val="28"/>
          <w:szCs w:val="28"/>
        </w:rPr>
        <w:t> </w:t>
      </w:r>
      <w:r w:rsidR="00434FC1" w:rsidRPr="008F48C9">
        <w:rPr>
          <w:sz w:val="28"/>
          <w:szCs w:val="28"/>
        </w:rPr>
        <w:t xml:space="preserve">установления, изменения, отмены красных линий для застроенных территорий, в границах которых не планируется размещение новых объектов капитального строительства, а также </w:t>
      </w:r>
      <w:r w:rsidR="00EA3EB3">
        <w:rPr>
          <w:sz w:val="28"/>
          <w:szCs w:val="28"/>
        </w:rPr>
        <w:t xml:space="preserve">в целях </w:t>
      </w:r>
      <w:r w:rsidR="00434FC1" w:rsidRPr="008F48C9">
        <w:rPr>
          <w:sz w:val="28"/>
          <w:szCs w:val="28"/>
        </w:rPr>
        <w:t>установления, изменения, отмены красных линий в связи с образованием и (или) изменением земельного участка, расположенного в границах территории, применительно к которой не предусматривается осуществление деятельности по</w:t>
      </w:r>
      <w:r w:rsidR="001320A0">
        <w:rPr>
          <w:sz w:val="28"/>
          <w:szCs w:val="28"/>
        </w:rPr>
        <w:t> </w:t>
      </w:r>
      <w:r w:rsidR="00434FC1" w:rsidRPr="008F48C9">
        <w:rPr>
          <w:sz w:val="28"/>
          <w:szCs w:val="28"/>
        </w:rPr>
        <w:t>комплексному и устойчивому развитию территории, при условии, что</w:t>
      </w:r>
      <w:r w:rsidR="001320A0">
        <w:rPr>
          <w:sz w:val="28"/>
          <w:szCs w:val="28"/>
        </w:rPr>
        <w:t> </w:t>
      </w:r>
      <w:r w:rsidR="00434FC1" w:rsidRPr="008F48C9">
        <w:rPr>
          <w:sz w:val="28"/>
          <w:szCs w:val="28"/>
        </w:rPr>
        <w:t>такие установление, изменение, отмена</w:t>
      </w:r>
      <w:proofErr w:type="gramEnd"/>
      <w:r w:rsidR="00434FC1" w:rsidRPr="008F48C9">
        <w:rPr>
          <w:sz w:val="28"/>
          <w:szCs w:val="28"/>
        </w:rPr>
        <w:t xml:space="preserve"> влекут за собой исключительно изменение границ территории общего пользования.</w:t>
      </w:r>
    </w:p>
    <w:p w:rsidR="00434FC1" w:rsidRPr="008F48C9" w:rsidRDefault="00434FC1" w:rsidP="001320A0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8F48C9">
        <w:rPr>
          <w:sz w:val="28"/>
          <w:szCs w:val="28"/>
        </w:rPr>
        <w:t xml:space="preserve">Согласно ч. 4 ст. 41 </w:t>
      </w:r>
      <w:proofErr w:type="spellStart"/>
      <w:r w:rsidRPr="008F48C9">
        <w:rPr>
          <w:sz w:val="28"/>
          <w:szCs w:val="28"/>
        </w:rPr>
        <w:t>Г</w:t>
      </w:r>
      <w:r w:rsidR="00DF5FEB" w:rsidRPr="008F48C9">
        <w:rPr>
          <w:sz w:val="28"/>
          <w:szCs w:val="28"/>
        </w:rPr>
        <w:t>рК</w:t>
      </w:r>
      <w:proofErr w:type="spellEnd"/>
      <w:r w:rsidR="00DF5FEB" w:rsidRPr="008F48C9">
        <w:rPr>
          <w:sz w:val="28"/>
          <w:szCs w:val="28"/>
        </w:rPr>
        <w:t xml:space="preserve"> </w:t>
      </w:r>
      <w:r w:rsidRPr="008F48C9">
        <w:rPr>
          <w:sz w:val="28"/>
          <w:szCs w:val="28"/>
        </w:rPr>
        <w:t>РФ видами документации по планировке территории являются проект планировки территории и проект межевания территории.</w:t>
      </w:r>
    </w:p>
    <w:p w:rsidR="00DF5FEB" w:rsidRPr="008F48C9" w:rsidRDefault="003F765B" w:rsidP="001320A0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8F48C9">
        <w:rPr>
          <w:shd w:val="clear" w:color="auto" w:fill="FFFFFF"/>
        </w:rPr>
        <w:t>Согласно Правилам</w:t>
      </w:r>
      <w:r w:rsidR="001C1613" w:rsidRPr="008F48C9">
        <w:rPr>
          <w:shd w:val="clear" w:color="auto" w:fill="FFFFFF"/>
        </w:rPr>
        <w:t xml:space="preserve"> землепользования и застройки</w:t>
      </w:r>
      <w:r w:rsidRPr="008F48C9">
        <w:rPr>
          <w:shd w:val="clear" w:color="auto" w:fill="FFFFFF"/>
        </w:rPr>
        <w:t xml:space="preserve"> планируемая территория расположена в </w:t>
      </w:r>
      <w:r w:rsidR="001C1613" w:rsidRPr="008F48C9">
        <w:rPr>
          <w:shd w:val="clear" w:color="auto" w:fill="FFFFFF"/>
        </w:rPr>
        <w:t xml:space="preserve">следующих </w:t>
      </w:r>
      <w:r w:rsidRPr="008F48C9">
        <w:rPr>
          <w:shd w:val="clear" w:color="auto" w:fill="FFFFFF"/>
        </w:rPr>
        <w:t xml:space="preserve">территориальных зонах: </w:t>
      </w:r>
    </w:p>
    <w:p w:rsidR="007F3ACD" w:rsidRDefault="00BF119E" w:rsidP="001320A0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>
        <w:rPr>
          <w:shd w:val="clear" w:color="auto" w:fill="FFFFFF"/>
        </w:rPr>
        <w:t>-</w:t>
      </w:r>
      <w:r w:rsidR="001320A0">
        <w:rPr>
          <w:shd w:val="clear" w:color="auto" w:fill="FFFFFF"/>
        </w:rPr>
        <w:t> </w:t>
      </w:r>
      <w:r w:rsidRPr="00BF119E">
        <w:rPr>
          <w:shd w:val="clear" w:color="auto" w:fill="FFFFFF"/>
        </w:rPr>
        <w:t xml:space="preserve">ОДП </w:t>
      </w:r>
      <w:r w:rsidR="00C84F03" w:rsidRPr="008F48C9">
        <w:rPr>
          <w:shd w:val="clear" w:color="auto" w:fill="FFFFFF"/>
        </w:rPr>
        <w:t>«</w:t>
      </w:r>
      <w:r w:rsidR="002C1FDE">
        <w:rPr>
          <w:shd w:val="clear" w:color="auto" w:fill="FFFFFF"/>
        </w:rPr>
        <w:t>З</w:t>
      </w:r>
      <w:r w:rsidR="002C1FDE" w:rsidRPr="002C1FDE">
        <w:rPr>
          <w:shd w:val="clear" w:color="auto" w:fill="FFFFFF"/>
        </w:rPr>
        <w:t>она</w:t>
      </w:r>
      <w:r w:rsidRPr="00BF119E">
        <w:t xml:space="preserve"> </w:t>
      </w:r>
      <w:r w:rsidRPr="00BF119E">
        <w:rPr>
          <w:shd w:val="clear" w:color="auto" w:fill="FFFFFF"/>
        </w:rPr>
        <w:t>общественно-деловой застройки обслуживания производства и предпринимательства</w:t>
      </w:r>
      <w:r w:rsidR="005A0857">
        <w:rPr>
          <w:shd w:val="clear" w:color="auto" w:fill="FFFFFF"/>
        </w:rPr>
        <w:t>».</w:t>
      </w:r>
      <w:r w:rsidR="00C33E9C">
        <w:rPr>
          <w:shd w:val="clear" w:color="auto" w:fill="FFFFFF"/>
        </w:rPr>
        <w:t xml:space="preserve"> </w:t>
      </w:r>
      <w:r w:rsidRPr="00BF119E">
        <w:rPr>
          <w:shd w:val="clear" w:color="auto" w:fill="FFFFFF"/>
        </w:rPr>
        <w:t xml:space="preserve">Градостроительный регламент ОДП предназначен для общественных центров промышленных зон и технопарков, научно-производственных территорий. Регламент также устанавливается </w:t>
      </w:r>
      <w:r w:rsidRPr="00BF119E">
        <w:rPr>
          <w:shd w:val="clear" w:color="auto" w:fill="FFFFFF"/>
        </w:rPr>
        <w:lastRenderedPageBreak/>
        <w:t>с</w:t>
      </w:r>
      <w:r w:rsidR="001320A0">
        <w:rPr>
          <w:shd w:val="clear" w:color="auto" w:fill="FFFFFF"/>
        </w:rPr>
        <w:t> </w:t>
      </w:r>
      <w:r w:rsidRPr="00BF119E">
        <w:rPr>
          <w:shd w:val="clear" w:color="auto" w:fill="FFFFFF"/>
        </w:rPr>
        <w:t>целью обеспечения перехода производственных территорий в</w:t>
      </w:r>
      <w:r w:rsidR="001320A0">
        <w:rPr>
          <w:shd w:val="clear" w:color="auto" w:fill="FFFFFF"/>
        </w:rPr>
        <w:t> </w:t>
      </w:r>
      <w:r w:rsidRPr="00BF119E">
        <w:rPr>
          <w:shd w:val="clear" w:color="auto" w:fill="FFFFFF"/>
        </w:rPr>
        <w:t>общественный фонд. В границах территориальных зон ОДП разрешается</w:t>
      </w:r>
      <w:r w:rsidR="00EA3EB3">
        <w:rPr>
          <w:shd w:val="clear" w:color="auto" w:fill="FFFFFF"/>
        </w:rPr>
        <w:t xml:space="preserve"> размещение новых предприятий V-</w:t>
      </w:r>
      <w:r w:rsidRPr="00BF119E">
        <w:rPr>
          <w:shd w:val="clear" w:color="auto" w:fill="FFFFFF"/>
        </w:rPr>
        <w:t>IV санитарного класса, а также допускается сохранение действующих произво</w:t>
      </w:r>
      <w:proofErr w:type="gramStart"/>
      <w:r w:rsidRPr="00BF119E">
        <w:rPr>
          <w:shd w:val="clear" w:color="auto" w:fill="FFFFFF"/>
        </w:rPr>
        <w:t>дств пр</w:t>
      </w:r>
      <w:proofErr w:type="gramEnd"/>
      <w:r w:rsidRPr="00BF119E">
        <w:rPr>
          <w:shd w:val="clear" w:color="auto" w:fill="FFFFFF"/>
        </w:rPr>
        <w:t>и условии проведения мероприятий по сокращению санитарно-защитных зон. В зоне действия регламента ОДП допускается компактное размещение жилой застройки с</w:t>
      </w:r>
      <w:r w:rsidR="001320A0">
        <w:rPr>
          <w:shd w:val="clear" w:color="auto" w:fill="FFFFFF"/>
        </w:rPr>
        <w:t> </w:t>
      </w:r>
      <w:r w:rsidRPr="00BF119E">
        <w:rPr>
          <w:shd w:val="clear" w:color="auto" w:fill="FFFFFF"/>
        </w:rPr>
        <w:t>учетом сохранения возможности осуществления производственной и</w:t>
      </w:r>
      <w:r w:rsidR="001320A0">
        <w:rPr>
          <w:shd w:val="clear" w:color="auto" w:fill="FFFFFF"/>
        </w:rPr>
        <w:t> </w:t>
      </w:r>
      <w:r w:rsidRPr="00BF119E">
        <w:rPr>
          <w:shd w:val="clear" w:color="auto" w:fill="FFFFFF"/>
        </w:rPr>
        <w:t>предпринимательской деятельности ранее размещ</w:t>
      </w:r>
      <w:r>
        <w:rPr>
          <w:shd w:val="clear" w:color="auto" w:fill="FFFFFF"/>
        </w:rPr>
        <w:t>енных предприятий и</w:t>
      </w:r>
      <w:r w:rsidR="001320A0">
        <w:rPr>
          <w:shd w:val="clear" w:color="auto" w:fill="FFFFFF"/>
        </w:rPr>
        <w:t> </w:t>
      </w:r>
      <w:r>
        <w:rPr>
          <w:shd w:val="clear" w:color="auto" w:fill="FFFFFF"/>
        </w:rPr>
        <w:t>организаций;</w:t>
      </w:r>
      <w:r w:rsidR="007F3ACD">
        <w:rPr>
          <w:shd w:val="clear" w:color="auto" w:fill="FFFFFF"/>
        </w:rPr>
        <w:t xml:space="preserve"> </w:t>
      </w:r>
    </w:p>
    <w:p w:rsidR="00BF119E" w:rsidRPr="007F3ACD" w:rsidRDefault="00332553" w:rsidP="001320A0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5A0857">
        <w:rPr>
          <w:shd w:val="clear" w:color="auto" w:fill="FFFFFF"/>
        </w:rPr>
        <w:t>-</w:t>
      </w:r>
      <w:r w:rsidR="001320A0">
        <w:rPr>
          <w:shd w:val="clear" w:color="auto" w:fill="FFFFFF"/>
        </w:rPr>
        <w:t> </w:t>
      </w:r>
      <w:r w:rsidR="00BF119E" w:rsidRPr="00BF119E">
        <w:rPr>
          <w:shd w:val="clear" w:color="auto" w:fill="FFFFFF"/>
        </w:rPr>
        <w:t xml:space="preserve">ОДК </w:t>
      </w:r>
      <w:r w:rsidR="008B7F1B" w:rsidRPr="005A0857">
        <w:rPr>
          <w:shd w:val="clear" w:color="auto" w:fill="FFFFFF"/>
        </w:rPr>
        <w:t>«Зона</w:t>
      </w:r>
      <w:r w:rsidR="00BF119E" w:rsidRPr="00BF119E">
        <w:t xml:space="preserve"> </w:t>
      </w:r>
      <w:r w:rsidR="00BF119E" w:rsidRPr="00BF119E">
        <w:rPr>
          <w:shd w:val="clear" w:color="auto" w:fill="FFFFFF"/>
        </w:rPr>
        <w:t>общественно-деловой коммерческой застройки</w:t>
      </w:r>
      <w:r w:rsidR="008B7F1B" w:rsidRPr="005A0857">
        <w:rPr>
          <w:shd w:val="clear" w:color="auto" w:fill="FFFFFF"/>
        </w:rPr>
        <w:t>».</w:t>
      </w:r>
      <w:r w:rsidR="005A0857">
        <w:t xml:space="preserve"> </w:t>
      </w:r>
      <w:r w:rsidR="00BF119E" w:rsidRPr="00BF119E">
        <w:t xml:space="preserve">Регламент ОДК предназначен для территорий общественных деловых центров общегородского значения, характеризующихся высокой плотностью застройки. Общегородские центры формируют крупные посетительские потоки из всех районов города и агломерации, значительно нагружают </w:t>
      </w:r>
      <w:r w:rsidR="00BF119E" w:rsidRPr="001C2078">
        <w:t>городскую инфраструктуру. Предельная плотность и процент застройки данных территорий регламентируются планируемыми показателями фонда застройки в Генеральном плане</w:t>
      </w:r>
      <w:r w:rsidR="00EA3EB3">
        <w:t>.</w:t>
      </w:r>
      <w:r w:rsidR="00BF119E" w:rsidRPr="001C2078">
        <w:t xml:space="preserve"> Территории с регламентом ОДК должны формироваться как узлы планировочного каркаса города первого порядка (территории с наибольшей транспортной связностью и функциональной насыщенностью);</w:t>
      </w:r>
    </w:p>
    <w:p w:rsidR="007F3ACD" w:rsidRDefault="002C1FDE" w:rsidP="001320A0">
      <w:pPr>
        <w:widowControl/>
        <w:autoSpaceDE w:val="0"/>
        <w:adjustRightInd w:val="0"/>
        <w:spacing w:line="360" w:lineRule="auto"/>
        <w:ind w:firstLine="709"/>
        <w:textAlignment w:val="auto"/>
        <w:rPr>
          <w:sz w:val="28"/>
          <w:szCs w:val="28"/>
        </w:rPr>
      </w:pPr>
      <w:r w:rsidRPr="001C2078">
        <w:rPr>
          <w:sz w:val="28"/>
          <w:szCs w:val="28"/>
        </w:rPr>
        <w:t>-</w:t>
      </w:r>
      <w:r w:rsidR="001320A0">
        <w:rPr>
          <w:sz w:val="28"/>
          <w:szCs w:val="28"/>
        </w:rPr>
        <w:t> </w:t>
      </w:r>
      <w:r w:rsidR="00BF119E" w:rsidRPr="001C2078">
        <w:rPr>
          <w:sz w:val="28"/>
          <w:szCs w:val="28"/>
        </w:rPr>
        <w:t xml:space="preserve">ОДМ </w:t>
      </w:r>
      <w:r w:rsidRPr="001C2078">
        <w:rPr>
          <w:sz w:val="28"/>
          <w:szCs w:val="28"/>
        </w:rPr>
        <w:t>«Зона</w:t>
      </w:r>
      <w:r w:rsidR="00BF119E" w:rsidRPr="001C2078">
        <w:rPr>
          <w:sz w:val="28"/>
          <w:szCs w:val="28"/>
        </w:rPr>
        <w:t xml:space="preserve"> смешанной общественно-деловой застройки</w:t>
      </w:r>
      <w:r w:rsidRPr="001C2078">
        <w:rPr>
          <w:sz w:val="28"/>
          <w:szCs w:val="28"/>
        </w:rPr>
        <w:t>».</w:t>
      </w:r>
      <w:r w:rsidR="005A0857" w:rsidRPr="001C2078">
        <w:rPr>
          <w:sz w:val="28"/>
          <w:szCs w:val="28"/>
        </w:rPr>
        <w:t xml:space="preserve"> </w:t>
      </w:r>
      <w:r w:rsidR="00BF119E" w:rsidRPr="001C2078">
        <w:rPr>
          <w:sz w:val="28"/>
          <w:szCs w:val="28"/>
        </w:rPr>
        <w:t xml:space="preserve">Градостроительный регламент ОДМ устанавливается для сложившихся территорий смешанного функционального назначения, характеризующихся высокой гетерогенностью (разнообразием) среды в границах каждого квартала. Регламент предназначен для территорий исторического центра города, регулируемых в первую очередь по условиям охраны объектов культурного наследия. Регламент также может устанавливаться для новых городских центров смешанного размещения </w:t>
      </w:r>
      <w:r w:rsidR="007F3ACD">
        <w:rPr>
          <w:sz w:val="28"/>
          <w:szCs w:val="28"/>
        </w:rPr>
        <w:t>жилой и общественной застройки;</w:t>
      </w:r>
    </w:p>
    <w:p w:rsidR="00EA3EB3" w:rsidRDefault="00BF119E" w:rsidP="001320A0">
      <w:pPr>
        <w:widowControl/>
        <w:autoSpaceDE w:val="0"/>
        <w:adjustRightInd w:val="0"/>
        <w:spacing w:line="360" w:lineRule="auto"/>
        <w:ind w:firstLine="709"/>
        <w:textAlignment w:val="auto"/>
        <w:rPr>
          <w:sz w:val="28"/>
          <w:szCs w:val="28"/>
        </w:rPr>
      </w:pPr>
      <w:r w:rsidRPr="001C2078">
        <w:rPr>
          <w:sz w:val="28"/>
          <w:szCs w:val="28"/>
        </w:rPr>
        <w:lastRenderedPageBreak/>
        <w:t>-</w:t>
      </w:r>
      <w:r w:rsidR="001320A0">
        <w:rPr>
          <w:sz w:val="28"/>
          <w:szCs w:val="28"/>
        </w:rPr>
        <w:t> </w:t>
      </w:r>
      <w:r w:rsidRPr="001C2078">
        <w:rPr>
          <w:sz w:val="28"/>
          <w:szCs w:val="28"/>
        </w:rPr>
        <w:t>ОД</w:t>
      </w:r>
      <w:proofErr w:type="gramStart"/>
      <w:r w:rsidRPr="001C2078">
        <w:rPr>
          <w:sz w:val="28"/>
          <w:szCs w:val="28"/>
        </w:rPr>
        <w:t>С(</w:t>
      </w:r>
      <w:proofErr w:type="gramEnd"/>
      <w:r w:rsidRPr="001C2078">
        <w:rPr>
          <w:sz w:val="28"/>
          <w:szCs w:val="28"/>
        </w:rPr>
        <w:t xml:space="preserve">о) </w:t>
      </w:r>
      <w:r w:rsidR="002C1FDE" w:rsidRPr="001C2078">
        <w:rPr>
          <w:sz w:val="28"/>
          <w:szCs w:val="28"/>
        </w:rPr>
        <w:t>«</w:t>
      </w:r>
      <w:r w:rsidR="00EA3EB3" w:rsidRPr="00EA3EB3">
        <w:rPr>
          <w:sz w:val="28"/>
          <w:szCs w:val="28"/>
        </w:rPr>
        <w:t>Зона особого регламента специализированной общественно-деловой застройки</w:t>
      </w:r>
      <w:r w:rsidR="00EA3EB3">
        <w:rPr>
          <w:sz w:val="28"/>
          <w:szCs w:val="28"/>
        </w:rPr>
        <w:t>»</w:t>
      </w:r>
      <w:r w:rsidR="00EA3EB3" w:rsidRPr="00EA3EB3">
        <w:rPr>
          <w:sz w:val="28"/>
          <w:szCs w:val="28"/>
        </w:rPr>
        <w:t xml:space="preserve"> (Территориальная зона размещения внутриквартальной социальной инфраструктуры)</w:t>
      </w:r>
      <w:r w:rsidR="002C1FDE" w:rsidRPr="001C2078">
        <w:rPr>
          <w:sz w:val="28"/>
          <w:szCs w:val="28"/>
        </w:rPr>
        <w:t>.</w:t>
      </w:r>
    </w:p>
    <w:p w:rsidR="001C2078" w:rsidRDefault="00EA3EB3" w:rsidP="001320A0">
      <w:pPr>
        <w:widowControl/>
        <w:autoSpaceDE w:val="0"/>
        <w:adjustRightInd w:val="0"/>
        <w:spacing w:line="360" w:lineRule="auto"/>
        <w:ind w:firstLine="709"/>
        <w:textAlignment w:val="auto"/>
        <w:rPr>
          <w:sz w:val="28"/>
          <w:szCs w:val="28"/>
        </w:rPr>
      </w:pPr>
      <w:r w:rsidRPr="00EA3EB3">
        <w:rPr>
          <w:sz w:val="28"/>
          <w:szCs w:val="28"/>
        </w:rPr>
        <w:t>Градостроительный регламент внутриквартальной социальной инфраструктуры. Данный вспомогательный регламент ОД</w:t>
      </w:r>
      <w:proofErr w:type="gramStart"/>
      <w:r w:rsidRPr="00EA3EB3">
        <w:rPr>
          <w:sz w:val="28"/>
          <w:szCs w:val="28"/>
        </w:rPr>
        <w:t>С(</w:t>
      </w:r>
      <w:proofErr w:type="gramEnd"/>
      <w:r w:rsidRPr="00EA3EB3">
        <w:rPr>
          <w:sz w:val="28"/>
          <w:szCs w:val="28"/>
        </w:rPr>
        <w:t>о) предназначен для резервирования новых и протекции существующих территорий размещения локальных объектов социальной инфраструктуры: школ, детского дошкольного образования, спортивных площадок и физкультурно-оздоровительных учреждений. Регламент устанавливается в составе жилых кварталов и микрорайонов. В зоне действия данного регламента пешеходное движение является приоритетным. Не допускается размещение объектов транспортной инфраструктуры, а также объектов, формирующих транзитные посетительские потоки</w:t>
      </w:r>
      <w:r w:rsidR="001C2078">
        <w:rPr>
          <w:sz w:val="28"/>
          <w:szCs w:val="28"/>
        </w:rPr>
        <w:t>;</w:t>
      </w:r>
    </w:p>
    <w:p w:rsidR="00BF119E" w:rsidRDefault="00BF119E" w:rsidP="001320A0">
      <w:pPr>
        <w:widowControl/>
        <w:autoSpaceDE w:val="0"/>
        <w:adjustRightInd w:val="0"/>
        <w:spacing w:line="360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1320A0"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«Зона </w:t>
      </w:r>
      <w:r w:rsidRPr="00BF119E">
        <w:rPr>
          <w:sz w:val="28"/>
          <w:szCs w:val="28"/>
        </w:rPr>
        <w:t>рекреационного регламента озелененных территорий</w:t>
      </w:r>
      <w:r>
        <w:rPr>
          <w:sz w:val="28"/>
          <w:szCs w:val="28"/>
        </w:rPr>
        <w:t>».</w:t>
      </w:r>
      <w:r w:rsidR="001C2078" w:rsidRPr="001C2078">
        <w:t xml:space="preserve"> </w:t>
      </w:r>
      <w:r w:rsidR="001C2078" w:rsidRPr="001C2078">
        <w:rPr>
          <w:sz w:val="28"/>
          <w:szCs w:val="28"/>
        </w:rPr>
        <w:t xml:space="preserve">Градостроительный регламент </w:t>
      </w:r>
      <w:proofErr w:type="gramStart"/>
      <w:r w:rsidR="001C2078" w:rsidRPr="001C2078">
        <w:rPr>
          <w:sz w:val="28"/>
          <w:szCs w:val="28"/>
        </w:rPr>
        <w:t>Р</w:t>
      </w:r>
      <w:proofErr w:type="gramEnd"/>
      <w:r w:rsidR="001C2078" w:rsidRPr="001C2078">
        <w:rPr>
          <w:sz w:val="28"/>
          <w:szCs w:val="28"/>
        </w:rPr>
        <w:t xml:space="preserve"> устанавливается с целью резервирования новых и протекции существующих рекреационных озелененных территорий. Территории действия данного регламента предназначены для организации пешеходных связей, публичных пространств и других объектов рекреации: бульваров, скверов, парков, благоустроенных пешеходных зон и площадей, садов. Совокупность территорий с регламентом </w:t>
      </w:r>
      <w:proofErr w:type="gramStart"/>
      <w:r w:rsidR="001C2078" w:rsidRPr="001C2078">
        <w:rPr>
          <w:sz w:val="28"/>
          <w:szCs w:val="28"/>
        </w:rPr>
        <w:t>Р</w:t>
      </w:r>
      <w:proofErr w:type="gramEnd"/>
      <w:r w:rsidR="001C2078" w:rsidRPr="001C2078">
        <w:rPr>
          <w:sz w:val="28"/>
          <w:szCs w:val="28"/>
        </w:rPr>
        <w:t xml:space="preserve"> является основной составляюще</w:t>
      </w:r>
      <w:r w:rsidR="001C2078">
        <w:rPr>
          <w:sz w:val="28"/>
          <w:szCs w:val="28"/>
        </w:rPr>
        <w:t>й экологического каркаса города;</w:t>
      </w:r>
    </w:p>
    <w:p w:rsidR="00BF119E" w:rsidRDefault="00BF119E" w:rsidP="001320A0">
      <w:pPr>
        <w:widowControl/>
        <w:autoSpaceDE w:val="0"/>
        <w:adjustRightInd w:val="0"/>
        <w:spacing w:line="360" w:lineRule="auto"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>-</w:t>
      </w:r>
      <w:r w:rsidR="001320A0">
        <w:t> </w:t>
      </w:r>
      <w:r w:rsidR="00D02452">
        <w:rPr>
          <w:sz w:val="28"/>
          <w:szCs w:val="28"/>
        </w:rPr>
        <w:t xml:space="preserve">ЖС </w:t>
      </w:r>
      <w:r>
        <w:rPr>
          <w:sz w:val="28"/>
          <w:szCs w:val="28"/>
        </w:rPr>
        <w:t>«</w:t>
      </w:r>
      <w:r w:rsidRPr="00BF119E">
        <w:rPr>
          <w:sz w:val="28"/>
          <w:szCs w:val="28"/>
        </w:rPr>
        <w:t xml:space="preserve">Зона </w:t>
      </w:r>
      <w:proofErr w:type="spellStart"/>
      <w:r w:rsidRPr="00BF119E">
        <w:rPr>
          <w:sz w:val="28"/>
          <w:szCs w:val="28"/>
        </w:rPr>
        <w:t>среднеэтажной</w:t>
      </w:r>
      <w:proofErr w:type="spellEnd"/>
      <w:r w:rsidRPr="00BF119E">
        <w:rPr>
          <w:sz w:val="28"/>
          <w:szCs w:val="28"/>
        </w:rPr>
        <w:t xml:space="preserve"> жилой застройки</w:t>
      </w:r>
      <w:r>
        <w:rPr>
          <w:sz w:val="28"/>
          <w:szCs w:val="28"/>
        </w:rPr>
        <w:t>».</w:t>
      </w:r>
      <w:r w:rsidR="001C2078" w:rsidRPr="001C2078">
        <w:t xml:space="preserve"> </w:t>
      </w:r>
      <w:r w:rsidR="001C2078" w:rsidRPr="001C2078">
        <w:rPr>
          <w:sz w:val="28"/>
          <w:szCs w:val="28"/>
        </w:rPr>
        <w:t>Регламент ЖС устанавливается для сложившихся и новых кварталов (микрорайонов) и</w:t>
      </w:r>
      <w:r w:rsidR="001320A0">
        <w:rPr>
          <w:sz w:val="28"/>
          <w:szCs w:val="28"/>
        </w:rPr>
        <w:t> </w:t>
      </w:r>
      <w:r w:rsidR="001C2078" w:rsidRPr="001C2078">
        <w:rPr>
          <w:sz w:val="28"/>
          <w:szCs w:val="28"/>
        </w:rPr>
        <w:t xml:space="preserve">районов </w:t>
      </w:r>
      <w:proofErr w:type="spellStart"/>
      <w:r w:rsidR="001C2078" w:rsidRPr="001C2078">
        <w:rPr>
          <w:sz w:val="28"/>
          <w:szCs w:val="28"/>
        </w:rPr>
        <w:t>среднеэтажной</w:t>
      </w:r>
      <w:proofErr w:type="spellEnd"/>
      <w:r w:rsidR="001C2078" w:rsidRPr="001C2078">
        <w:rPr>
          <w:sz w:val="28"/>
          <w:szCs w:val="28"/>
        </w:rPr>
        <w:t xml:space="preserve"> многоквартирной застройки. Регламент применяется для территорий, имеющих ограничения по высотности </w:t>
      </w:r>
      <w:proofErr w:type="spellStart"/>
      <w:r w:rsidR="001C2078" w:rsidRPr="001C2078">
        <w:rPr>
          <w:sz w:val="28"/>
          <w:szCs w:val="28"/>
        </w:rPr>
        <w:t>среднеэтажной</w:t>
      </w:r>
      <w:proofErr w:type="spellEnd"/>
      <w:r w:rsidR="001C2078" w:rsidRPr="001C2078">
        <w:rPr>
          <w:sz w:val="28"/>
          <w:szCs w:val="28"/>
        </w:rPr>
        <w:t xml:space="preserve"> многоквартирной застройки, многоэтажной многок</w:t>
      </w:r>
      <w:r w:rsidR="00EA3EB3">
        <w:rPr>
          <w:sz w:val="28"/>
          <w:szCs w:val="28"/>
        </w:rPr>
        <w:t>вартирной застройки до 30 м</w:t>
      </w:r>
      <w:r w:rsidR="001C2078" w:rsidRPr="001C2078">
        <w:rPr>
          <w:sz w:val="28"/>
          <w:szCs w:val="28"/>
        </w:rPr>
        <w:t>, а также для протекции качества среды в комфортабельном сегменте многоквартирной застройки, обеспечения жилья придомовой территорией, участками общего пользования, снижением эколо</w:t>
      </w:r>
      <w:r w:rsidR="001C2078">
        <w:rPr>
          <w:sz w:val="28"/>
          <w:szCs w:val="28"/>
        </w:rPr>
        <w:t>гической нагрузки на территорию;</w:t>
      </w:r>
    </w:p>
    <w:p w:rsidR="00BF119E" w:rsidRPr="005A0857" w:rsidRDefault="00BF119E" w:rsidP="001320A0">
      <w:pPr>
        <w:widowControl/>
        <w:autoSpaceDE w:val="0"/>
        <w:adjustRightInd w:val="0"/>
        <w:spacing w:line="360" w:lineRule="auto"/>
        <w:ind w:firstLine="709"/>
        <w:textAlignment w:val="auto"/>
        <w:rPr>
          <w:rFonts w:eastAsia="Lucida Sans Unicode"/>
          <w:kern w:val="0"/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1320A0">
        <w:t> </w:t>
      </w:r>
      <w:r>
        <w:rPr>
          <w:sz w:val="28"/>
          <w:szCs w:val="28"/>
        </w:rPr>
        <w:t>Т «</w:t>
      </w:r>
      <w:r w:rsidRPr="00BF119E">
        <w:rPr>
          <w:sz w:val="28"/>
          <w:szCs w:val="28"/>
        </w:rPr>
        <w:t>Зона улично-дорожной сети</w:t>
      </w:r>
      <w:r>
        <w:rPr>
          <w:sz w:val="28"/>
          <w:szCs w:val="28"/>
        </w:rPr>
        <w:t>».</w:t>
      </w:r>
      <w:r w:rsidR="001C2078" w:rsidRPr="001C2078">
        <w:t xml:space="preserve"> </w:t>
      </w:r>
      <w:r w:rsidR="001C2078" w:rsidRPr="001C2078">
        <w:rPr>
          <w:sz w:val="28"/>
          <w:szCs w:val="28"/>
        </w:rPr>
        <w:t>Градостроительный регламент</w:t>
      </w:r>
      <w:proofErr w:type="gramStart"/>
      <w:r w:rsidR="001C2078" w:rsidRPr="001C2078">
        <w:rPr>
          <w:sz w:val="28"/>
          <w:szCs w:val="28"/>
        </w:rPr>
        <w:t xml:space="preserve"> Т</w:t>
      </w:r>
      <w:proofErr w:type="gramEnd"/>
      <w:r w:rsidR="001C2078" w:rsidRPr="001C2078">
        <w:rPr>
          <w:sz w:val="28"/>
          <w:szCs w:val="28"/>
        </w:rPr>
        <w:t xml:space="preserve"> предназначен для размещения линейных объектов транспортной инфраструктуры. Действие регламента</w:t>
      </w:r>
      <w:proofErr w:type="gramStart"/>
      <w:r w:rsidR="001C2078" w:rsidRPr="001C2078">
        <w:rPr>
          <w:sz w:val="28"/>
          <w:szCs w:val="28"/>
        </w:rPr>
        <w:t xml:space="preserve"> Т</w:t>
      </w:r>
      <w:proofErr w:type="gramEnd"/>
      <w:r w:rsidR="001C2078" w:rsidRPr="001C2078">
        <w:rPr>
          <w:sz w:val="28"/>
          <w:szCs w:val="28"/>
        </w:rPr>
        <w:t xml:space="preserve"> направлено на резервирование территорий для новой и протекции территорий существующей улично-дорожной сети, в том числе сооружений и коммуникаций автомобильного транспорта.</w:t>
      </w:r>
    </w:p>
    <w:p w:rsidR="008152E8" w:rsidRPr="001320A0" w:rsidRDefault="00342972" w:rsidP="001320A0">
      <w:pPr>
        <w:pStyle w:val="Standard"/>
        <w:spacing w:line="360" w:lineRule="auto"/>
        <w:ind w:firstLine="709"/>
        <w:jc w:val="both"/>
        <w:rPr>
          <w:spacing w:val="-4"/>
          <w:shd w:val="clear" w:color="auto" w:fill="FFFFFF"/>
        </w:rPr>
      </w:pPr>
      <w:r w:rsidRPr="001320A0">
        <w:rPr>
          <w:spacing w:val="-4"/>
          <w:shd w:val="clear" w:color="auto" w:fill="FFFFFF"/>
        </w:rPr>
        <w:t>Перечень координат характерных точек границ территории, в</w:t>
      </w:r>
      <w:r w:rsidR="001320A0">
        <w:rPr>
          <w:spacing w:val="-4"/>
          <w:shd w:val="clear" w:color="auto" w:fill="FFFFFF"/>
        </w:rPr>
        <w:t xml:space="preserve"> </w:t>
      </w:r>
      <w:r w:rsidRPr="001320A0">
        <w:rPr>
          <w:spacing w:val="-4"/>
          <w:shd w:val="clear" w:color="auto" w:fill="FFFFFF"/>
        </w:rPr>
        <w:t xml:space="preserve">отношении которой </w:t>
      </w:r>
      <w:r w:rsidR="008152E8" w:rsidRPr="001320A0">
        <w:rPr>
          <w:spacing w:val="-4"/>
          <w:shd w:val="clear" w:color="auto" w:fill="FFFFFF"/>
        </w:rPr>
        <w:t>разработан</w:t>
      </w:r>
      <w:r w:rsidR="00C84DFD" w:rsidRPr="001320A0">
        <w:rPr>
          <w:spacing w:val="-4"/>
          <w:shd w:val="clear" w:color="auto" w:fill="FFFFFF"/>
        </w:rPr>
        <w:t xml:space="preserve"> проект межевания, представлен</w:t>
      </w:r>
      <w:r w:rsidRPr="001320A0">
        <w:rPr>
          <w:spacing w:val="-4"/>
          <w:shd w:val="clear" w:color="auto" w:fill="FFFFFF"/>
        </w:rPr>
        <w:t xml:space="preserve"> в таблице</w:t>
      </w:r>
      <w:r w:rsidR="001320A0" w:rsidRPr="001320A0">
        <w:rPr>
          <w:spacing w:val="-4"/>
          <w:shd w:val="clear" w:color="auto" w:fill="FFFFFF"/>
        </w:rPr>
        <w:t xml:space="preserve"> </w:t>
      </w:r>
      <w:r w:rsidRPr="001320A0">
        <w:rPr>
          <w:spacing w:val="-4"/>
          <w:shd w:val="clear" w:color="auto" w:fill="FFFFFF"/>
        </w:rPr>
        <w:t>№ 1</w:t>
      </w:r>
      <w:r w:rsidR="00C84DFD" w:rsidRPr="001320A0">
        <w:rPr>
          <w:spacing w:val="-4"/>
          <w:shd w:val="clear" w:color="auto" w:fill="FFFFFF"/>
        </w:rPr>
        <w:t>.</w:t>
      </w:r>
    </w:p>
    <w:p w:rsidR="008152E8" w:rsidRDefault="008152E8" w:rsidP="001320A0">
      <w:pPr>
        <w:pStyle w:val="Standard"/>
        <w:jc w:val="right"/>
        <w:rPr>
          <w:shd w:val="clear" w:color="auto" w:fill="FFFFFF"/>
        </w:rPr>
      </w:pPr>
      <w:r w:rsidRPr="008F48C9">
        <w:rPr>
          <w:shd w:val="clear" w:color="auto" w:fill="FFFFFF"/>
        </w:rPr>
        <w:t>Таблица №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35"/>
        <w:gridCol w:w="3267"/>
        <w:gridCol w:w="3267"/>
      </w:tblGrid>
      <w:tr w:rsidR="005371B8" w:rsidRPr="001320A0" w:rsidTr="001320A0">
        <w:trPr>
          <w:trHeight w:val="336"/>
          <w:tblHeader/>
        </w:trPr>
        <w:tc>
          <w:tcPr>
            <w:tcW w:w="1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0A0" w:rsidRDefault="001320A0" w:rsidP="001320A0">
            <w:pPr>
              <w:widowControl/>
              <w:autoSpaceDN/>
              <w:spacing w:line="276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  <w:t>Номер</w:t>
            </w:r>
          </w:p>
          <w:p w:rsidR="005371B8" w:rsidRPr="001320A0" w:rsidRDefault="005371B8" w:rsidP="001320A0">
            <w:pPr>
              <w:widowControl/>
              <w:autoSpaceDN/>
              <w:spacing w:line="276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  <w:r w:rsidRPr="001320A0"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  <w:t>характерной точки</w:t>
            </w:r>
          </w:p>
        </w:tc>
        <w:tc>
          <w:tcPr>
            <w:tcW w:w="3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1B8" w:rsidRPr="001320A0" w:rsidRDefault="00ED748D" w:rsidP="001320A0">
            <w:pPr>
              <w:widowControl/>
              <w:autoSpaceDN/>
              <w:spacing w:line="276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  <w:r w:rsidRPr="001320A0"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  <w:t>К</w:t>
            </w:r>
            <w:r w:rsidR="005371B8" w:rsidRPr="001320A0"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  <w:t>оординат</w:t>
            </w:r>
            <w:r w:rsidRPr="001320A0"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  <w:t>ы</w:t>
            </w:r>
          </w:p>
        </w:tc>
      </w:tr>
      <w:tr w:rsidR="005371B8" w:rsidRPr="001320A0" w:rsidTr="001320A0">
        <w:trPr>
          <w:trHeight w:val="336"/>
          <w:tblHeader/>
        </w:trPr>
        <w:tc>
          <w:tcPr>
            <w:tcW w:w="1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71B8" w:rsidRPr="001320A0" w:rsidRDefault="005371B8" w:rsidP="001320A0">
            <w:pPr>
              <w:widowControl/>
              <w:autoSpaceDN/>
              <w:spacing w:line="276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71B8" w:rsidRPr="001320A0" w:rsidRDefault="005371B8" w:rsidP="001320A0">
            <w:pPr>
              <w:widowControl/>
              <w:autoSpaceDN/>
              <w:spacing w:line="276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320A0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71B8" w:rsidRPr="001320A0" w:rsidRDefault="005371B8" w:rsidP="001320A0">
            <w:pPr>
              <w:widowControl/>
              <w:autoSpaceDN/>
              <w:spacing w:line="276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320A0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Y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512485,69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1298832,01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512551,95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1298785,03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512613,56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1298741,63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512634,36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1298727,70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512678,37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1298696,28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512730,52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1298664,43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512792,89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1298662,96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512887,16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1298703,72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513040,64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1298770,66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513177,78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1298831,16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513256,90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1298864,76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513595,12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1299013,98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513680,09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1299050,91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513875,60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1299141,06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513547,92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1299393,13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513414,09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1299496,15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513230,02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1299637,90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513126,22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1299717,85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512940,32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1299456,06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20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512774,38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1299230,05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21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512709,23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1299140,17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22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512650,05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1299059,32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23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512595,34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1298984,01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24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512580,09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1298963,02</w:t>
            </w:r>
          </w:p>
        </w:tc>
      </w:tr>
      <w:tr w:rsidR="005B3937" w:rsidRPr="001320A0" w:rsidTr="001320A0">
        <w:trPr>
          <w:trHeight w:val="336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sz w:val="24"/>
                <w:szCs w:val="24"/>
              </w:rPr>
            </w:pPr>
            <w:r w:rsidRPr="001320A0">
              <w:rPr>
                <w:sz w:val="24"/>
                <w:szCs w:val="24"/>
              </w:rPr>
              <w:t>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512485,69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3937" w:rsidRPr="001320A0" w:rsidRDefault="005B3937" w:rsidP="001320A0">
            <w:pPr>
              <w:widowControl/>
              <w:spacing w:line="100" w:lineRule="atLeast"/>
              <w:jc w:val="center"/>
              <w:rPr>
                <w:color w:val="000000"/>
                <w:sz w:val="24"/>
                <w:szCs w:val="24"/>
              </w:rPr>
            </w:pPr>
            <w:r w:rsidRPr="001320A0">
              <w:rPr>
                <w:color w:val="000000"/>
                <w:sz w:val="24"/>
                <w:szCs w:val="24"/>
              </w:rPr>
              <w:t>1298832,01</w:t>
            </w:r>
          </w:p>
        </w:tc>
      </w:tr>
    </w:tbl>
    <w:p w:rsidR="007C1E9C" w:rsidRPr="008F48C9" w:rsidRDefault="007C1E9C" w:rsidP="001320A0">
      <w:pPr>
        <w:pStyle w:val="Standard"/>
        <w:ind w:firstLine="709"/>
        <w:jc w:val="right"/>
        <w:rPr>
          <w:shd w:val="clear" w:color="auto" w:fill="FFFFFF"/>
        </w:rPr>
      </w:pPr>
    </w:p>
    <w:p w:rsidR="008152E8" w:rsidRPr="008F48C9" w:rsidRDefault="008152E8" w:rsidP="005F2215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8F48C9">
        <w:rPr>
          <w:shd w:val="clear" w:color="auto" w:fill="FFFFFF"/>
        </w:rPr>
        <w:lastRenderedPageBreak/>
        <w:t xml:space="preserve">Рациональное использование территории во многом определяется характером ограничений на хозяйственные и иные виды деятельности в зонах с </w:t>
      </w:r>
      <w:r w:rsidR="00EA3EB3">
        <w:rPr>
          <w:shd w:val="clear" w:color="auto" w:fill="FFFFFF"/>
        </w:rPr>
        <w:t>особыми условиями использования территории.</w:t>
      </w:r>
    </w:p>
    <w:p w:rsidR="00220579" w:rsidRPr="008F48C9" w:rsidRDefault="00220579" w:rsidP="005F2215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8F48C9">
        <w:rPr>
          <w:shd w:val="clear" w:color="auto" w:fill="FFFFFF"/>
        </w:rPr>
        <w:t>В границах рассматриваемой территории земли лесного фонда отсутствуют.</w:t>
      </w:r>
    </w:p>
    <w:p w:rsidR="00F97C04" w:rsidRPr="008F48C9" w:rsidRDefault="00F97C04" w:rsidP="005F2215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8F48C9">
        <w:rPr>
          <w:shd w:val="clear" w:color="auto" w:fill="FFFFFF"/>
        </w:rPr>
        <w:t>В рамках проекта межевания территории определяется местоположение границ образуемых и изменяемых земельных участков существующих и</w:t>
      </w:r>
      <w:r w:rsidR="001320A0">
        <w:rPr>
          <w:shd w:val="clear" w:color="auto" w:fill="FFFFFF"/>
        </w:rPr>
        <w:t> </w:t>
      </w:r>
      <w:r w:rsidRPr="008F48C9">
        <w:rPr>
          <w:shd w:val="clear" w:color="auto" w:fill="FFFFFF"/>
        </w:rPr>
        <w:t>планируемых зданий, сооружений, в том числе линейных объектов, территорий общего пользования.</w:t>
      </w:r>
    </w:p>
    <w:p w:rsidR="00F97C04" w:rsidRPr="008F48C9" w:rsidRDefault="00F97C04" w:rsidP="005F2215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8F48C9">
        <w:rPr>
          <w:shd w:val="clear" w:color="auto" w:fill="FFFFFF"/>
        </w:rPr>
        <w:t>В соответствии с ч. 1 ст. 11.2 ЗК РФ земельные участки образуются при</w:t>
      </w:r>
      <w:r w:rsidR="001320A0">
        <w:rPr>
          <w:shd w:val="clear" w:color="auto" w:fill="FFFFFF"/>
        </w:rPr>
        <w:t> </w:t>
      </w:r>
      <w:r w:rsidRPr="008F48C9">
        <w:rPr>
          <w:shd w:val="clear" w:color="auto" w:fill="FFFFFF"/>
        </w:rPr>
        <w:t>разделе, объединении, перераспределении земельных участков или</w:t>
      </w:r>
      <w:r w:rsidR="001320A0">
        <w:rPr>
          <w:shd w:val="clear" w:color="auto" w:fill="FFFFFF"/>
        </w:rPr>
        <w:t> </w:t>
      </w:r>
      <w:r w:rsidRPr="008F48C9">
        <w:rPr>
          <w:shd w:val="clear" w:color="auto" w:fill="FFFFFF"/>
        </w:rPr>
        <w:t>выделе из земельных участков, а также из земель, находящихся в</w:t>
      </w:r>
      <w:r w:rsidR="001320A0">
        <w:rPr>
          <w:shd w:val="clear" w:color="auto" w:fill="FFFFFF"/>
        </w:rPr>
        <w:t> </w:t>
      </w:r>
      <w:r w:rsidRPr="008F48C9">
        <w:rPr>
          <w:shd w:val="clear" w:color="auto" w:fill="FFFFFF"/>
        </w:rPr>
        <w:t>государственной или муниципальной собственности.</w:t>
      </w:r>
    </w:p>
    <w:p w:rsidR="006C397C" w:rsidRPr="008F48C9" w:rsidRDefault="00F97C04" w:rsidP="005F2215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8F48C9">
        <w:rPr>
          <w:shd w:val="clear" w:color="auto" w:fill="FFFFFF"/>
        </w:rPr>
        <w:t>При подготовке проекта межевания территории определение местоположения границ образуемых и (или) изменяемых земельных участков осуществляется в соответствии с градостроительными регламентами и</w:t>
      </w:r>
      <w:r w:rsidR="001320A0">
        <w:rPr>
          <w:shd w:val="clear" w:color="auto" w:fill="FFFFFF"/>
        </w:rPr>
        <w:t> </w:t>
      </w:r>
      <w:r w:rsidRPr="008F48C9">
        <w:rPr>
          <w:shd w:val="clear" w:color="auto" w:fill="FFFFFF"/>
        </w:rPr>
        <w:t>нормами отвода земельных участков для конкретных видов деятельности, иными требованиями к образуемым и 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правил.</w:t>
      </w:r>
    </w:p>
    <w:p w:rsidR="00F97C04" w:rsidRPr="00177409" w:rsidRDefault="00F97C04" w:rsidP="005F2215">
      <w:pPr>
        <w:pStyle w:val="Standard"/>
        <w:spacing w:line="348" w:lineRule="auto"/>
        <w:ind w:firstLine="709"/>
        <w:jc w:val="both"/>
        <w:rPr>
          <w:b/>
          <w:shd w:val="clear" w:color="auto" w:fill="FFFFFF"/>
        </w:rPr>
      </w:pPr>
      <w:r w:rsidRPr="008F48C9">
        <w:rPr>
          <w:shd w:val="clear" w:color="auto" w:fill="FFFFFF"/>
        </w:rPr>
        <w:t>Проектом межевания территории предлагается образовать</w:t>
      </w:r>
      <w:r w:rsidR="001E623A">
        <w:rPr>
          <w:shd w:val="clear" w:color="auto" w:fill="FFFFFF"/>
        </w:rPr>
        <w:t xml:space="preserve"> </w:t>
      </w:r>
      <w:r w:rsidR="001E623A" w:rsidRPr="00E47546">
        <w:rPr>
          <w:shd w:val="clear" w:color="auto" w:fill="FFFFFF"/>
        </w:rPr>
        <w:t>1</w:t>
      </w:r>
      <w:r w:rsidR="00F94A2E" w:rsidRPr="00E47546">
        <w:rPr>
          <w:shd w:val="clear" w:color="auto" w:fill="FFFFFF"/>
        </w:rPr>
        <w:t>29</w:t>
      </w:r>
      <w:r w:rsidR="001320A0">
        <w:rPr>
          <w:shd w:val="clear" w:color="auto" w:fill="FFFFFF"/>
        </w:rPr>
        <w:t> </w:t>
      </w:r>
      <w:r w:rsidR="001E623A" w:rsidRPr="00E47546">
        <w:rPr>
          <w:shd w:val="clear" w:color="auto" w:fill="FFFFFF"/>
        </w:rPr>
        <w:t>земельны</w:t>
      </w:r>
      <w:r w:rsidR="00F94A2E" w:rsidRPr="00E47546">
        <w:rPr>
          <w:shd w:val="clear" w:color="auto" w:fill="FFFFFF"/>
        </w:rPr>
        <w:t>х</w:t>
      </w:r>
      <w:r w:rsidR="001E623A">
        <w:rPr>
          <w:shd w:val="clear" w:color="auto" w:fill="FFFFFF"/>
        </w:rPr>
        <w:t xml:space="preserve"> участ</w:t>
      </w:r>
      <w:r w:rsidR="00F94A2E">
        <w:rPr>
          <w:shd w:val="clear" w:color="auto" w:fill="FFFFFF"/>
        </w:rPr>
        <w:t>к</w:t>
      </w:r>
      <w:r w:rsidR="00E47546">
        <w:rPr>
          <w:shd w:val="clear" w:color="auto" w:fill="FFFFFF"/>
        </w:rPr>
        <w:t>ов</w:t>
      </w:r>
      <w:r w:rsidRPr="008F48C9">
        <w:rPr>
          <w:shd w:val="clear" w:color="auto" w:fill="FFFFFF"/>
        </w:rPr>
        <w:t>.</w:t>
      </w:r>
    </w:p>
    <w:p w:rsidR="00033F76" w:rsidRPr="008F48C9" w:rsidRDefault="008D3351" w:rsidP="005F2215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8F48C9">
        <w:rPr>
          <w:shd w:val="clear" w:color="auto" w:fill="FFFFFF"/>
        </w:rPr>
        <w:t>Перечень и сведения о площади образуемых земельных участков, а</w:t>
      </w:r>
      <w:r w:rsidR="001320A0">
        <w:rPr>
          <w:shd w:val="clear" w:color="auto" w:fill="FFFFFF"/>
        </w:rPr>
        <w:t> </w:t>
      </w:r>
      <w:r w:rsidRPr="008F48C9">
        <w:rPr>
          <w:shd w:val="clear" w:color="auto" w:fill="FFFFFF"/>
        </w:rPr>
        <w:t>также возможные способы их образования представлены в таблице № 2.</w:t>
      </w:r>
    </w:p>
    <w:p w:rsidR="00033F76" w:rsidRDefault="008D3351" w:rsidP="001320A0">
      <w:pPr>
        <w:pStyle w:val="Standard"/>
        <w:jc w:val="right"/>
        <w:rPr>
          <w:shd w:val="clear" w:color="auto" w:fill="FFFFFF"/>
        </w:rPr>
      </w:pPr>
      <w:r w:rsidRPr="008F48C9">
        <w:rPr>
          <w:shd w:val="clear" w:color="auto" w:fill="FFFFFF"/>
        </w:rPr>
        <w:t>Таблица №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2006"/>
        <w:gridCol w:w="1332"/>
        <w:gridCol w:w="1453"/>
        <w:gridCol w:w="1453"/>
        <w:gridCol w:w="2797"/>
      </w:tblGrid>
      <w:tr w:rsidR="0088490E" w:rsidRPr="001320A0" w:rsidTr="001320A0">
        <w:trPr>
          <w:trHeight w:val="1191"/>
          <w:tblHeader/>
        </w:trPr>
        <w:tc>
          <w:tcPr>
            <w:tcW w:w="266" w:type="pct"/>
            <w:shd w:val="clear" w:color="auto" w:fill="auto"/>
          </w:tcPr>
          <w:p w:rsidR="004C62EF" w:rsidRPr="001320A0" w:rsidRDefault="004C62EF" w:rsidP="001320A0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1320A0">
              <w:rPr>
                <w:spacing w:val="-4"/>
                <w:kern w:val="0"/>
                <w:sz w:val="24"/>
                <w:szCs w:val="24"/>
              </w:rPr>
              <w:t xml:space="preserve">№ </w:t>
            </w:r>
            <w:proofErr w:type="gramStart"/>
            <w:r w:rsidRPr="001320A0">
              <w:rPr>
                <w:spacing w:val="-4"/>
                <w:kern w:val="0"/>
                <w:sz w:val="24"/>
                <w:szCs w:val="24"/>
              </w:rPr>
              <w:t>п</w:t>
            </w:r>
            <w:proofErr w:type="gramEnd"/>
            <w:r w:rsidRPr="001320A0">
              <w:rPr>
                <w:spacing w:val="-4"/>
                <w:kern w:val="0"/>
                <w:sz w:val="24"/>
                <w:szCs w:val="24"/>
              </w:rPr>
              <w:t>/п</w:t>
            </w:r>
          </w:p>
        </w:tc>
        <w:tc>
          <w:tcPr>
            <w:tcW w:w="1123" w:type="pct"/>
            <w:shd w:val="clear" w:color="auto" w:fill="auto"/>
          </w:tcPr>
          <w:p w:rsidR="004C62EF" w:rsidRPr="001320A0" w:rsidRDefault="004C62EF" w:rsidP="001320A0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1320A0">
              <w:rPr>
                <w:spacing w:val="-4"/>
                <w:kern w:val="0"/>
                <w:sz w:val="24"/>
                <w:szCs w:val="24"/>
              </w:rPr>
              <w:t>Кадастровый номер существующего земельного участка</w:t>
            </w:r>
          </w:p>
        </w:tc>
        <w:tc>
          <w:tcPr>
            <w:tcW w:w="667" w:type="pct"/>
            <w:shd w:val="clear" w:color="auto" w:fill="auto"/>
          </w:tcPr>
          <w:p w:rsidR="001320A0" w:rsidRPr="001320A0" w:rsidRDefault="004C62EF" w:rsidP="001320A0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1320A0">
              <w:rPr>
                <w:spacing w:val="-4"/>
                <w:kern w:val="0"/>
                <w:sz w:val="24"/>
                <w:szCs w:val="24"/>
              </w:rPr>
              <w:t>Площадь исходного земельного участка,</w:t>
            </w:r>
          </w:p>
          <w:p w:rsidR="004C62EF" w:rsidRPr="001320A0" w:rsidRDefault="004C62EF" w:rsidP="001320A0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1320A0">
              <w:rPr>
                <w:spacing w:val="-4"/>
                <w:kern w:val="0"/>
                <w:sz w:val="24"/>
                <w:szCs w:val="24"/>
              </w:rPr>
              <w:t>кв. м</w:t>
            </w:r>
          </w:p>
        </w:tc>
        <w:tc>
          <w:tcPr>
            <w:tcW w:w="666" w:type="pct"/>
            <w:shd w:val="clear" w:color="auto" w:fill="auto"/>
          </w:tcPr>
          <w:p w:rsidR="004C62EF" w:rsidRPr="001320A0" w:rsidRDefault="004C62EF" w:rsidP="001320A0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1320A0">
              <w:rPr>
                <w:spacing w:val="-4"/>
                <w:kern w:val="0"/>
                <w:sz w:val="24"/>
                <w:szCs w:val="24"/>
              </w:rPr>
              <w:t>Условный номер образуемого земельного участка</w:t>
            </w:r>
            <w:r w:rsidR="001320A0">
              <w:rPr>
                <w:spacing w:val="-4"/>
                <w:kern w:val="0"/>
                <w:sz w:val="24"/>
                <w:szCs w:val="24"/>
              </w:rPr>
              <w:t>, части земельного участка</w:t>
            </w:r>
          </w:p>
        </w:tc>
        <w:tc>
          <w:tcPr>
            <w:tcW w:w="741" w:type="pct"/>
            <w:shd w:val="clear" w:color="auto" w:fill="auto"/>
          </w:tcPr>
          <w:p w:rsidR="00EA3EB3" w:rsidRPr="001320A0" w:rsidRDefault="004C62EF" w:rsidP="001320A0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1320A0">
              <w:rPr>
                <w:spacing w:val="-4"/>
                <w:kern w:val="0"/>
                <w:sz w:val="24"/>
                <w:szCs w:val="24"/>
              </w:rPr>
              <w:t>Площадь образуемого земельного участка,</w:t>
            </w:r>
            <w:r w:rsidR="00130ADC">
              <w:rPr>
                <w:spacing w:val="-4"/>
                <w:kern w:val="0"/>
                <w:sz w:val="24"/>
                <w:szCs w:val="24"/>
              </w:rPr>
              <w:t xml:space="preserve"> части земельного участка,</w:t>
            </w:r>
          </w:p>
          <w:p w:rsidR="004C62EF" w:rsidRPr="001320A0" w:rsidRDefault="004C62EF" w:rsidP="001320A0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1320A0">
              <w:rPr>
                <w:spacing w:val="-4"/>
                <w:kern w:val="0"/>
                <w:sz w:val="24"/>
                <w:szCs w:val="24"/>
              </w:rPr>
              <w:t>кв. м</w:t>
            </w:r>
          </w:p>
        </w:tc>
        <w:tc>
          <w:tcPr>
            <w:tcW w:w="1536" w:type="pct"/>
            <w:shd w:val="clear" w:color="auto" w:fill="auto"/>
          </w:tcPr>
          <w:p w:rsidR="004C62EF" w:rsidRPr="001320A0" w:rsidRDefault="007F3ACD" w:rsidP="001320A0">
            <w:pPr>
              <w:widowControl/>
              <w:tabs>
                <w:tab w:val="left" w:pos="7213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1320A0">
              <w:rPr>
                <w:spacing w:val="-4"/>
                <w:kern w:val="0"/>
                <w:sz w:val="24"/>
                <w:szCs w:val="24"/>
              </w:rPr>
              <w:t>С</w:t>
            </w:r>
            <w:r w:rsidR="004C62EF" w:rsidRPr="001320A0">
              <w:rPr>
                <w:spacing w:val="-4"/>
                <w:kern w:val="0"/>
                <w:sz w:val="24"/>
                <w:szCs w:val="24"/>
              </w:rPr>
              <w:t>пособ образования земельного участка</w:t>
            </w:r>
            <w:r w:rsidR="00130ADC">
              <w:rPr>
                <w:spacing w:val="-4"/>
                <w:kern w:val="0"/>
                <w:sz w:val="24"/>
                <w:szCs w:val="24"/>
              </w:rPr>
              <w:t>, части земельного участка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</w:t>
            </w:r>
            <w:r w:rsidRPr="001320A0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1884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D8160C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</w:t>
            </w:r>
            <w:r w:rsidR="001320A0" w:rsidRPr="001320A0">
              <w:rPr>
                <w:spacing w:val="-4"/>
                <w:sz w:val="24"/>
                <w:szCs w:val="24"/>
              </w:rPr>
              <w:t> </w:t>
            </w:r>
            <w:r w:rsidRPr="001320A0">
              <w:rPr>
                <w:spacing w:val="-4"/>
                <w:sz w:val="24"/>
                <w:szCs w:val="24"/>
              </w:rPr>
              <w:t xml:space="preserve">земель, государственная </w:t>
            </w:r>
            <w:r w:rsidRPr="001320A0">
              <w:rPr>
                <w:spacing w:val="-4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</w:tr>
      <w:tr w:rsidR="001E623A" w:rsidRPr="001320A0" w:rsidTr="001320A0">
        <w:trPr>
          <w:trHeight w:val="265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3362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63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2486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80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4701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80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820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75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36:34:0401017:13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942,5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2186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EA3EB3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20A0" w:rsidRP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36:34:0401017:13 и</w:t>
            </w:r>
            <w:r w:rsidR="001320A0" w:rsidRP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823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36:34:0401034:6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7048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2614</w:t>
            </w:r>
          </w:p>
        </w:tc>
        <w:tc>
          <w:tcPr>
            <w:tcW w:w="1536" w:type="pct"/>
            <w:vMerge w:val="restart"/>
            <w:shd w:val="clear" w:color="auto" w:fill="auto"/>
          </w:tcPr>
          <w:p w:rsidR="001E623A" w:rsidRPr="001320A0" w:rsidRDefault="00EA3EB3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раздела земельного участка с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36:34:0401034:6</w:t>
            </w:r>
          </w:p>
        </w:tc>
      </w:tr>
      <w:tr w:rsidR="001E623A" w:rsidRPr="001320A0" w:rsidTr="001320A0">
        <w:trPr>
          <w:trHeight w:val="423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ЗУ:50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4434</w:t>
            </w:r>
          </w:p>
        </w:tc>
        <w:tc>
          <w:tcPr>
            <w:tcW w:w="1536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1E623A" w:rsidRPr="001320A0" w:rsidTr="001320A0">
        <w:trPr>
          <w:trHeight w:val="358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ЗУ:8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3322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518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ЗУ:9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1273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3063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95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36:34:0401023:5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5293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ЗУ:11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5711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EA3EB3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 xml:space="preserve">бразование путем </w:t>
            </w:r>
            <w:r w:rsidR="001E623A" w:rsidRPr="001320A0">
              <w:rPr>
                <w:spacing w:val="-4"/>
                <w:sz w:val="24"/>
                <w:szCs w:val="24"/>
              </w:rPr>
              <w:lastRenderedPageBreak/>
              <w:t>перераспределения земельного участка с</w:t>
            </w:r>
            <w:r w:rsidR="001320A0" w:rsidRP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36:34:0401023:5 и 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36:34:0401023:7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1498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3312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EA3EB3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36:34:0401023:7 и 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704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36:34:0401028:2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11700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43</w:t>
            </w:r>
          </w:p>
        </w:tc>
        <w:tc>
          <w:tcPr>
            <w:tcW w:w="1536" w:type="pct"/>
            <w:vMerge w:val="restart"/>
            <w:shd w:val="clear" w:color="auto" w:fill="auto"/>
          </w:tcPr>
          <w:p w:rsidR="001E623A" w:rsidRPr="001320A0" w:rsidRDefault="00EA3EB3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раздела земельного участка с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36:34:0401028:2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11657</w:t>
            </w:r>
          </w:p>
        </w:tc>
        <w:tc>
          <w:tcPr>
            <w:tcW w:w="1536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36:34:0401017:19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862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1290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EA3EB3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36:34:0401017:19 и 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266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5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autoSpaceDE w:val="0"/>
              <w:adjustRightInd w:val="0"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284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ЗУ:18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ЗУ:19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807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ЗУ:21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7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59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</w:rPr>
              <w:t>196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43"/>
        </w:trPr>
        <w:tc>
          <w:tcPr>
            <w:tcW w:w="266" w:type="pct"/>
            <w:vMerge w:val="restar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 w:val="restar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 w:val="restar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ЗУ:28(1)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4081</w:t>
            </w:r>
          </w:p>
        </w:tc>
        <w:tc>
          <w:tcPr>
            <w:tcW w:w="1536" w:type="pct"/>
            <w:vMerge w:val="restar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44"/>
        </w:trPr>
        <w:tc>
          <w:tcPr>
            <w:tcW w:w="266" w:type="pct"/>
            <w:vMerge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ЗУ:28(2)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3484</w:t>
            </w:r>
          </w:p>
        </w:tc>
        <w:tc>
          <w:tcPr>
            <w:tcW w:w="1536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ЗУ:29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10553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ЗУ:31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447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 xml:space="preserve">Образование из земель, государственная собственность на которые </w:t>
            </w:r>
            <w:r w:rsidRPr="001320A0">
              <w:rPr>
                <w:spacing w:val="-4"/>
                <w:sz w:val="24"/>
                <w:szCs w:val="24"/>
              </w:rPr>
              <w:lastRenderedPageBreak/>
              <w:t>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ЗУ:32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761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ЗУ:33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50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ЗУ:34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36:34:0401026:32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444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ЗУ:36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1398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057CC7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36:34:0401026:32 и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ЗУ:37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385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36:34:0401026:35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4446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ЗУ:38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4532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057CC7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36:34:0401026:35 и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505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ЗУ:39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474</w:t>
            </w:r>
          </w:p>
        </w:tc>
        <w:tc>
          <w:tcPr>
            <w:tcW w:w="1536" w:type="pct"/>
            <w:vMerge w:val="restar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ЗУ:40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885</w:t>
            </w:r>
          </w:p>
        </w:tc>
        <w:tc>
          <w:tcPr>
            <w:tcW w:w="1536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057CC7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36:34:0401032:7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ЗУ:41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  <w:lang w:val="en-US"/>
              </w:rPr>
              <w:t>2181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057CC7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 xml:space="preserve">кадастровым номером 36:34:0401032:7 и земель, государственная </w:t>
            </w:r>
            <w:r w:rsidR="001E623A" w:rsidRPr="001320A0">
              <w:rPr>
                <w:spacing w:val="-4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057CC7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36:34:0401032:23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</w:rPr>
              <w:t>ЗУ:41</w:t>
            </w:r>
            <w:r w:rsidRPr="001320A0">
              <w:rPr>
                <w:spacing w:val="-4"/>
                <w:sz w:val="24"/>
                <w:szCs w:val="24"/>
                <w:lang w:val="en-US"/>
              </w:rPr>
              <w:t>(1)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  <w:lang w:val="en-US"/>
              </w:rPr>
              <w:t>2786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057CC7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36:34:0401032:23 и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ЗУ:42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39</w:t>
            </w:r>
            <w:r w:rsidR="00177409" w:rsidRPr="001320A0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ЗУ:43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194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ЗУ:44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71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ЗУ:45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2943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688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36:34:0401032:19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21255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ЗУ:46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3436</w:t>
            </w:r>
          </w:p>
        </w:tc>
        <w:tc>
          <w:tcPr>
            <w:tcW w:w="1536" w:type="pct"/>
            <w:vMerge w:val="restart"/>
            <w:shd w:val="clear" w:color="auto" w:fill="auto"/>
          </w:tcPr>
          <w:p w:rsidR="001E623A" w:rsidRPr="001320A0" w:rsidRDefault="00057CC7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раздела земельного участка с</w:t>
            </w:r>
            <w:r w:rsidR="001320A0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36:34:0401032:19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ЗУ:47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17780</w:t>
            </w:r>
          </w:p>
        </w:tc>
        <w:tc>
          <w:tcPr>
            <w:tcW w:w="1536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1E623A" w:rsidRPr="001320A0" w:rsidTr="001320A0">
        <w:trPr>
          <w:trHeight w:val="692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ЗУ:48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19336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ЗУ:49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144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 xml:space="preserve">Образование из земель, государственная собственность на которые не разграничена </w:t>
            </w:r>
            <w:r w:rsidR="00D7722C" w:rsidRPr="001320A0">
              <w:rPr>
                <w:spacing w:val="-4"/>
                <w:sz w:val="24"/>
                <w:szCs w:val="24"/>
              </w:rPr>
              <w:t>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36:34:0401031:10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455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ЗУ:52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917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5B6CB1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9D5B94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 xml:space="preserve">кадастровым номером </w:t>
            </w:r>
            <w:bookmarkStart w:id="0" w:name="_Hlk117786536"/>
            <w:r w:rsidR="001E623A" w:rsidRPr="001320A0">
              <w:rPr>
                <w:spacing w:val="-4"/>
                <w:sz w:val="24"/>
                <w:szCs w:val="24"/>
              </w:rPr>
              <w:lastRenderedPageBreak/>
              <w:t xml:space="preserve">36:34:0401031:10 </w:t>
            </w:r>
            <w:bookmarkEnd w:id="0"/>
            <w:r w:rsidR="001E623A" w:rsidRPr="001320A0">
              <w:rPr>
                <w:spacing w:val="-4"/>
                <w:sz w:val="24"/>
                <w:szCs w:val="24"/>
              </w:rPr>
              <w:t>и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ЗУ:53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5528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ЗУ:54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1740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ЗУ:55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283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ЗУ:56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</w:rPr>
              <w:t>6</w:t>
            </w:r>
            <w:r w:rsidRPr="001320A0">
              <w:rPr>
                <w:spacing w:val="-4"/>
                <w:sz w:val="24"/>
                <w:szCs w:val="24"/>
                <w:lang w:val="en-US"/>
              </w:rPr>
              <w:t>650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ЗУ:57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522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ЗУ:58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ЗУ:59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36:34:0401018:14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280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ЗУ:60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355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5B6CB1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36:34:0401018:14 и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ЗУ:62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120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 xml:space="preserve">Образование из земель, государственная собственность на которые </w:t>
            </w:r>
            <w:r w:rsidRPr="001320A0">
              <w:rPr>
                <w:spacing w:val="-4"/>
                <w:sz w:val="24"/>
                <w:szCs w:val="24"/>
              </w:rPr>
              <w:lastRenderedPageBreak/>
              <w:t>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ЗУ:63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613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ЗУ:64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ЗУ:65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ЗУ:66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540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ЗУ:67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2250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36:34:0401025:7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4809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ЗУ:68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2403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5B6CB1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раздела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36:34:0401025:7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ЗУ:69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907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ЗУ:70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ЗУ:71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36:34:0401025:4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928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ЗУ:72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1817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5B6CB1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 xml:space="preserve">кадастровым номером 36:34:0401025:4 и земель, государственная </w:t>
            </w:r>
            <w:r w:rsidR="001E623A" w:rsidRPr="001320A0">
              <w:rPr>
                <w:spacing w:val="-4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36:34:0401025:11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1446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ЗУ:73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2669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5B6CB1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36:34:0401025:11 и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ЗУ:74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665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ЗУ:75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318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ЗУ:76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189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ЗУ:77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1300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36:34:0401031:11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2800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ЗУ:78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3059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5B6CB1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36:34:0401031:11 и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86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ЗУ:79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  <w:lang w:val="en-US"/>
              </w:rPr>
              <w:t>951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65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</w:rPr>
              <w:t>ЗУ:79(1)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  <w:lang w:val="en-US"/>
              </w:rPr>
              <w:t>222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ЗУ:80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2294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 xml:space="preserve">Образование из земель, </w:t>
            </w:r>
            <w:r w:rsidRPr="001320A0">
              <w:rPr>
                <w:spacing w:val="-4"/>
                <w:sz w:val="24"/>
                <w:szCs w:val="24"/>
              </w:rPr>
              <w:lastRenderedPageBreak/>
              <w:t>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36:34:0401031:15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1297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ЗУ:81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1906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37985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36:34:0401031:15 и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ЗУ:82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308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ЗУ:83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1298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407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ЗУ:84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1310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ЗУ:85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2466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130ADC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437985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36:34:0401024:6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ЗУ:88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1650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AB7CF7" w:rsidP="00130AD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36:34:0401024:6 и 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AB7CF7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36:34:0401024:10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</w:rPr>
              <w:t>ЗУ:</w:t>
            </w:r>
            <w:r w:rsidRPr="001320A0">
              <w:rPr>
                <w:spacing w:val="-4"/>
                <w:sz w:val="24"/>
                <w:szCs w:val="24"/>
                <w:lang w:val="en-US"/>
              </w:rPr>
              <w:t>88(1)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1073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AB7CF7" w:rsidP="00DA008C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36:34:0401024:10 и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43"/>
        </w:trPr>
        <w:tc>
          <w:tcPr>
            <w:tcW w:w="266" w:type="pct"/>
            <w:vMerge w:val="restar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 w:val="restar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 w:val="restar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ЗУ:89(1)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  <w:lang w:val="en-US"/>
              </w:rPr>
              <w:t>4657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44"/>
        </w:trPr>
        <w:tc>
          <w:tcPr>
            <w:tcW w:w="266" w:type="pct"/>
            <w:vMerge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ЗУ:89(2)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  <w:lang w:val="en-US"/>
              </w:rPr>
              <w:t>2835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ЗУ:90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103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ЗУ:92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152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ЗУ:93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114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ЗУ:94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ЗУ:95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96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ЗУ:96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2856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ЗУ:97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  <w:lang w:val="en-US"/>
              </w:rPr>
              <w:t>139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ЗУ:98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  <w:lang w:val="en-US"/>
              </w:rPr>
              <w:t>127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ЗУ:99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775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 xml:space="preserve">Образование из земель, государственная собственность на которые </w:t>
            </w:r>
            <w:r w:rsidRPr="001320A0">
              <w:rPr>
                <w:spacing w:val="-4"/>
                <w:sz w:val="24"/>
                <w:szCs w:val="24"/>
              </w:rPr>
              <w:lastRenderedPageBreak/>
              <w:t>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213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80"/>
        </w:trPr>
        <w:tc>
          <w:tcPr>
            <w:tcW w:w="266" w:type="pct"/>
            <w:vMerge w:val="restar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 w:val="restar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 w:val="restar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ЗУ:101(1)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4119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07"/>
        </w:trPr>
        <w:tc>
          <w:tcPr>
            <w:tcW w:w="266" w:type="pct"/>
            <w:vMerge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ЗУ:101(2)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4217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57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146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537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332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06"/>
        </w:trPr>
        <w:tc>
          <w:tcPr>
            <w:tcW w:w="266" w:type="pct"/>
            <w:vMerge w:val="restar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 w:val="restar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 w:val="restar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ЗУ:107(1)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1342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56"/>
        </w:trPr>
        <w:tc>
          <w:tcPr>
            <w:tcW w:w="266" w:type="pct"/>
            <w:vMerge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ЗУ:107(2)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1140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93"/>
        </w:trPr>
        <w:tc>
          <w:tcPr>
            <w:tcW w:w="266" w:type="pct"/>
            <w:vMerge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ЗУ:107(3)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1162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103"/>
        </w:trPr>
        <w:tc>
          <w:tcPr>
            <w:tcW w:w="266" w:type="pct"/>
            <w:vMerge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ЗУ:107(4)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1209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 xml:space="preserve">Образование из земель, государственная </w:t>
            </w:r>
            <w:r w:rsidRPr="001320A0">
              <w:rPr>
                <w:spacing w:val="-4"/>
                <w:sz w:val="24"/>
                <w:szCs w:val="24"/>
              </w:rPr>
              <w:lastRenderedPageBreak/>
              <w:t>собственность на которые не разграничена</w:t>
            </w:r>
          </w:p>
        </w:tc>
      </w:tr>
      <w:tr w:rsidR="001E623A" w:rsidRPr="001320A0" w:rsidTr="001320A0">
        <w:trPr>
          <w:trHeight w:val="131"/>
        </w:trPr>
        <w:tc>
          <w:tcPr>
            <w:tcW w:w="266" w:type="pct"/>
            <w:vMerge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ЗУ:107(5)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668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131"/>
        </w:trPr>
        <w:tc>
          <w:tcPr>
            <w:tcW w:w="266" w:type="pct"/>
            <w:vMerge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vMerge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ЗУ:107(6)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679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ЗУ:111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578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ЗУ:112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86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ЗУ:113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332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ЗУ:114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117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ЗУ:115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72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36:34:0401033:3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1809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ЗУ:116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3196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AB4941" w:rsidP="004D1B34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36:34:0401033:3 и 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ЗУ:117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335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ЗУ:120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 xml:space="preserve">Образование из земель, </w:t>
            </w:r>
            <w:r w:rsidRPr="001320A0">
              <w:rPr>
                <w:spacing w:val="-4"/>
                <w:sz w:val="24"/>
                <w:szCs w:val="24"/>
              </w:rPr>
              <w:lastRenderedPageBreak/>
              <w:t>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ЗУ:127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129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ЗУ:133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</w:rPr>
              <w:t>58</w:t>
            </w:r>
            <w:r w:rsidRPr="001320A0">
              <w:rPr>
                <w:spacing w:val="-4"/>
                <w:sz w:val="24"/>
                <w:szCs w:val="24"/>
                <w:lang w:val="en-US"/>
              </w:rPr>
              <w:t>79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ЗУ:134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277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ЗУ:135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2362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ЗУ:136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481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ЗУ:137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198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ЗУ:138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171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ЗУ:139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246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ЗУ:140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77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ЗУ:141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696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AB4941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36:34:0401034:18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ЗУ:142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  <w:lang w:val="en-US"/>
              </w:rPr>
              <w:t>2767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AB4941" w:rsidP="004D1B34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36:34:0401034:18 и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AB4941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36:34:0401034:19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</w:rPr>
              <w:t>ЗУ:142</w:t>
            </w:r>
            <w:r w:rsidRPr="001320A0">
              <w:rPr>
                <w:spacing w:val="-4"/>
                <w:sz w:val="24"/>
                <w:szCs w:val="24"/>
                <w:lang w:val="en-US"/>
              </w:rPr>
              <w:t>(1)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20A0">
              <w:rPr>
                <w:spacing w:val="-4"/>
                <w:sz w:val="24"/>
                <w:szCs w:val="24"/>
                <w:lang w:val="en-US"/>
              </w:rPr>
              <w:t>2495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AB4941" w:rsidP="004D1B34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36:34:0401034:19 и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36:34:0401034:11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741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ЗУ:143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1029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AB4941" w:rsidP="004D1B34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36:34:0401034:11 и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36:34:0401017:36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2440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ЗУ:144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2497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D8160C" w:rsidP="004D1B34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36:34:0401017:36 и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463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ЗУ:145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273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ЗУ:147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198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4D1B34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Образование из 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36:34:0401025:7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4809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ЗУ:148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2406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D8160C" w:rsidP="004D1B34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раздела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36:34:0401025:7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ЗУ:149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2836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D8160C" w:rsidP="004D1B34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 xml:space="preserve">Образование </w:t>
            </w:r>
            <w:r w:rsidR="001E623A" w:rsidRPr="001320A0">
              <w:rPr>
                <w:spacing w:val="-4"/>
                <w:sz w:val="24"/>
                <w:szCs w:val="24"/>
              </w:rPr>
              <w:t>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 xml:space="preserve"> условным номером ЗУ:68 и земель, государственная собственность на которые не разграничена</w:t>
            </w:r>
          </w:p>
        </w:tc>
      </w:tr>
      <w:tr w:rsidR="001E623A" w:rsidRPr="001320A0" w:rsidTr="001320A0">
        <w:trPr>
          <w:trHeight w:val="221"/>
        </w:trPr>
        <w:tc>
          <w:tcPr>
            <w:tcW w:w="266" w:type="pct"/>
            <w:shd w:val="clear" w:color="auto" w:fill="auto"/>
          </w:tcPr>
          <w:p w:rsidR="001E623A" w:rsidRPr="001320A0" w:rsidRDefault="001E623A" w:rsidP="001320A0">
            <w:pPr>
              <w:pStyle w:val="af0"/>
              <w:widowControl/>
              <w:numPr>
                <w:ilvl w:val="0"/>
                <w:numId w:val="5"/>
              </w:numPr>
              <w:tabs>
                <w:tab w:val="left" w:pos="7213"/>
              </w:tabs>
              <w:autoSpaceDN/>
              <w:spacing w:line="240" w:lineRule="auto"/>
              <w:ind w:left="0"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</w:p>
        </w:tc>
        <w:tc>
          <w:tcPr>
            <w:tcW w:w="1123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36:34:0401018:11</w:t>
            </w:r>
          </w:p>
        </w:tc>
        <w:tc>
          <w:tcPr>
            <w:tcW w:w="667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4432</w:t>
            </w:r>
          </w:p>
        </w:tc>
        <w:tc>
          <w:tcPr>
            <w:tcW w:w="666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ЗУ:150</w:t>
            </w:r>
          </w:p>
        </w:tc>
        <w:tc>
          <w:tcPr>
            <w:tcW w:w="741" w:type="pct"/>
            <w:shd w:val="clear" w:color="auto" w:fill="auto"/>
          </w:tcPr>
          <w:p w:rsidR="001E623A" w:rsidRPr="001320A0" w:rsidRDefault="001E623A" w:rsidP="001320A0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4468</w:t>
            </w:r>
          </w:p>
        </w:tc>
        <w:tc>
          <w:tcPr>
            <w:tcW w:w="1536" w:type="pct"/>
            <w:shd w:val="clear" w:color="auto" w:fill="auto"/>
          </w:tcPr>
          <w:p w:rsidR="001E623A" w:rsidRPr="001320A0" w:rsidRDefault="00D8160C" w:rsidP="004D1B34">
            <w:pPr>
              <w:widowControl/>
              <w:tabs>
                <w:tab w:val="left" w:pos="7213"/>
              </w:tabs>
              <w:spacing w:line="240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20A0">
              <w:rPr>
                <w:spacing w:val="-4"/>
                <w:sz w:val="24"/>
                <w:szCs w:val="24"/>
              </w:rPr>
              <w:t>О</w:t>
            </w:r>
            <w:r w:rsidR="001E623A" w:rsidRPr="001320A0">
              <w:rPr>
                <w:spacing w:val="-4"/>
                <w:sz w:val="24"/>
                <w:szCs w:val="24"/>
              </w:rPr>
              <w:t>бразование путем перераспределения земельного участка с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кадастровым номером 36:34:0401018:11 и</w:t>
            </w:r>
            <w:r w:rsidR="00130ADC">
              <w:rPr>
                <w:spacing w:val="-4"/>
                <w:sz w:val="24"/>
                <w:szCs w:val="24"/>
              </w:rPr>
              <w:t> </w:t>
            </w:r>
            <w:r w:rsidR="001E623A" w:rsidRPr="001320A0">
              <w:rPr>
                <w:spacing w:val="-4"/>
                <w:sz w:val="24"/>
                <w:szCs w:val="24"/>
              </w:rPr>
              <w:t>земель, государственная собственность на которые не разграничена</w:t>
            </w:r>
          </w:p>
        </w:tc>
      </w:tr>
    </w:tbl>
    <w:p w:rsidR="00310E51" w:rsidRPr="00130ADC" w:rsidRDefault="00310E51" w:rsidP="00130ADC">
      <w:pPr>
        <w:pStyle w:val="Standard"/>
        <w:ind w:firstLine="709"/>
        <w:rPr>
          <w:sz w:val="24"/>
          <w:szCs w:val="24"/>
          <w:shd w:val="clear" w:color="auto" w:fill="FFFFFF"/>
        </w:rPr>
      </w:pPr>
      <w:r w:rsidRPr="00130ADC">
        <w:rPr>
          <w:sz w:val="24"/>
          <w:szCs w:val="24"/>
          <w:shd w:val="clear" w:color="auto" w:fill="FFFFFF"/>
        </w:rPr>
        <w:t>Примечания:</w:t>
      </w:r>
    </w:p>
    <w:p w:rsidR="00310E51" w:rsidRPr="00130ADC" w:rsidRDefault="00D8160C" w:rsidP="00130ADC">
      <w:pPr>
        <w:pStyle w:val="Standard"/>
        <w:ind w:firstLine="709"/>
        <w:jc w:val="both"/>
        <w:rPr>
          <w:sz w:val="24"/>
          <w:szCs w:val="24"/>
          <w:shd w:val="clear" w:color="auto" w:fill="FFFFFF"/>
        </w:rPr>
      </w:pPr>
      <w:r w:rsidRPr="00130ADC">
        <w:rPr>
          <w:sz w:val="24"/>
          <w:szCs w:val="24"/>
          <w:shd w:val="clear" w:color="auto" w:fill="FFFFFF"/>
        </w:rPr>
        <w:t>1.</w:t>
      </w:r>
      <w:r w:rsidR="00130ADC">
        <w:rPr>
          <w:sz w:val="24"/>
          <w:szCs w:val="24"/>
          <w:shd w:val="clear" w:color="auto" w:fill="FFFFFF"/>
        </w:rPr>
        <w:t> </w:t>
      </w:r>
      <w:r w:rsidR="00310E51" w:rsidRPr="00130ADC">
        <w:rPr>
          <w:sz w:val="24"/>
          <w:szCs w:val="24"/>
          <w:shd w:val="clear" w:color="auto" w:fill="FFFFFF"/>
        </w:rPr>
        <w:t>Земельные участки, расположенные в границах проектируемой территории</w:t>
      </w:r>
      <w:r w:rsidR="00310C25" w:rsidRPr="00130ADC">
        <w:rPr>
          <w:sz w:val="24"/>
          <w:szCs w:val="24"/>
          <w:shd w:val="clear" w:color="auto" w:fill="FFFFFF"/>
        </w:rPr>
        <w:t>,</w:t>
      </w:r>
      <w:r w:rsidR="00310E51" w:rsidRPr="00130ADC">
        <w:rPr>
          <w:sz w:val="24"/>
          <w:szCs w:val="24"/>
          <w:shd w:val="clear" w:color="auto" w:fill="FFFFFF"/>
        </w:rPr>
        <w:t xml:space="preserve"> относятся к категории земель «Земли населенных пунктов»</w:t>
      </w:r>
      <w:r w:rsidRPr="00130ADC">
        <w:rPr>
          <w:sz w:val="24"/>
          <w:szCs w:val="24"/>
          <w:shd w:val="clear" w:color="auto" w:fill="FFFFFF"/>
        </w:rPr>
        <w:t>.</w:t>
      </w:r>
    </w:p>
    <w:p w:rsidR="00310E51" w:rsidRPr="00130ADC" w:rsidRDefault="00310E51" w:rsidP="00130ADC">
      <w:pPr>
        <w:pStyle w:val="Standard"/>
        <w:ind w:firstLine="709"/>
        <w:jc w:val="both"/>
        <w:rPr>
          <w:sz w:val="24"/>
          <w:szCs w:val="24"/>
          <w:shd w:val="clear" w:color="auto" w:fill="FFFFFF"/>
        </w:rPr>
      </w:pPr>
      <w:proofErr w:type="gramStart"/>
      <w:r w:rsidRPr="00130ADC">
        <w:rPr>
          <w:sz w:val="24"/>
          <w:szCs w:val="24"/>
          <w:shd w:val="clear" w:color="auto" w:fill="FFFFFF"/>
        </w:rPr>
        <w:t>Границы образуемых земельных участков определены с учетом границ смежных земельных участков, стоящих на кадастровом учете</w:t>
      </w:r>
      <w:r w:rsidR="00D8160C" w:rsidRPr="00130ADC">
        <w:rPr>
          <w:sz w:val="24"/>
          <w:szCs w:val="24"/>
          <w:shd w:val="clear" w:color="auto" w:fill="FFFFFF"/>
        </w:rPr>
        <w:t>, естественных границ земельных участков</w:t>
      </w:r>
      <w:r w:rsidRPr="00130ADC">
        <w:rPr>
          <w:sz w:val="24"/>
          <w:szCs w:val="24"/>
          <w:shd w:val="clear" w:color="auto" w:fill="FFFFFF"/>
        </w:rPr>
        <w:t>, красных линий, границ территориальных зон, требований, установленных градостроительным регламентом, а также требований, установленных в соответствии с</w:t>
      </w:r>
      <w:r w:rsidR="00130ADC">
        <w:rPr>
          <w:sz w:val="24"/>
          <w:szCs w:val="24"/>
          <w:shd w:val="clear" w:color="auto" w:fill="FFFFFF"/>
        </w:rPr>
        <w:t> </w:t>
      </w:r>
      <w:r w:rsidRPr="00130ADC">
        <w:rPr>
          <w:sz w:val="24"/>
          <w:szCs w:val="24"/>
          <w:shd w:val="clear" w:color="auto" w:fill="FFFFFF"/>
        </w:rPr>
        <w:t>иными нормативами градостроительного проектирования.</w:t>
      </w:r>
      <w:proofErr w:type="gramEnd"/>
    </w:p>
    <w:p w:rsidR="00310E51" w:rsidRPr="00130ADC" w:rsidRDefault="00D8160C" w:rsidP="00130ADC">
      <w:pPr>
        <w:pStyle w:val="Standard"/>
        <w:ind w:firstLine="709"/>
        <w:jc w:val="both"/>
        <w:rPr>
          <w:sz w:val="24"/>
          <w:szCs w:val="24"/>
          <w:shd w:val="clear" w:color="auto" w:fill="FFFFFF"/>
        </w:rPr>
      </w:pPr>
      <w:r w:rsidRPr="00130ADC">
        <w:rPr>
          <w:sz w:val="24"/>
          <w:szCs w:val="24"/>
          <w:shd w:val="clear" w:color="auto" w:fill="FFFFFF"/>
        </w:rPr>
        <w:t>2.</w:t>
      </w:r>
      <w:r w:rsidR="00130ADC">
        <w:rPr>
          <w:sz w:val="24"/>
          <w:szCs w:val="24"/>
          <w:shd w:val="clear" w:color="auto" w:fill="FFFFFF"/>
        </w:rPr>
        <w:t> </w:t>
      </w:r>
      <w:r w:rsidRPr="00130ADC">
        <w:rPr>
          <w:sz w:val="24"/>
          <w:szCs w:val="24"/>
          <w:shd w:val="clear" w:color="auto" w:fill="FFFFFF"/>
        </w:rPr>
        <w:t>Образование земельных участков</w:t>
      </w:r>
      <w:r w:rsidR="00310E51" w:rsidRPr="00130ADC">
        <w:rPr>
          <w:sz w:val="24"/>
          <w:szCs w:val="24"/>
          <w:shd w:val="clear" w:color="auto" w:fill="FFFFFF"/>
        </w:rPr>
        <w:t xml:space="preserve"> возможно только после снятия с кадастрового учета ранее учтенного земельного участка с кадастровым номером </w:t>
      </w:r>
      <w:r w:rsidR="00D7722C" w:rsidRPr="00130ADC">
        <w:rPr>
          <w:sz w:val="24"/>
          <w:szCs w:val="24"/>
          <w:shd w:val="clear" w:color="auto" w:fill="FFFFFF"/>
        </w:rPr>
        <w:t xml:space="preserve">36:34:0401018:11 </w:t>
      </w:r>
      <w:r w:rsidR="00310E51" w:rsidRPr="00130ADC">
        <w:rPr>
          <w:sz w:val="24"/>
          <w:szCs w:val="24"/>
          <w:shd w:val="clear" w:color="auto" w:fill="FFFFFF"/>
        </w:rPr>
        <w:t>(ви</w:t>
      </w:r>
      <w:r w:rsidRPr="00130ADC">
        <w:rPr>
          <w:sz w:val="24"/>
          <w:szCs w:val="24"/>
          <w:shd w:val="clear" w:color="auto" w:fill="FFFFFF"/>
        </w:rPr>
        <w:t>д</w:t>
      </w:r>
      <w:r w:rsidR="00130ADC">
        <w:rPr>
          <w:sz w:val="24"/>
          <w:szCs w:val="24"/>
          <w:shd w:val="clear" w:color="auto" w:fill="FFFFFF"/>
        </w:rPr>
        <w:t> </w:t>
      </w:r>
      <w:r w:rsidRPr="00130ADC">
        <w:rPr>
          <w:sz w:val="24"/>
          <w:szCs w:val="24"/>
          <w:shd w:val="clear" w:color="auto" w:fill="FFFFFF"/>
        </w:rPr>
        <w:t>разрешенного использования – н</w:t>
      </w:r>
      <w:r w:rsidR="00310E51" w:rsidRPr="00130ADC">
        <w:rPr>
          <w:sz w:val="24"/>
          <w:szCs w:val="24"/>
          <w:shd w:val="clear" w:color="auto" w:fill="FFFFFF"/>
        </w:rPr>
        <w:t>ежилое встроенное помещение)</w:t>
      </w:r>
      <w:r w:rsidRPr="00130ADC">
        <w:rPr>
          <w:sz w:val="24"/>
          <w:szCs w:val="24"/>
          <w:shd w:val="clear" w:color="auto" w:fill="FFFFFF"/>
        </w:rPr>
        <w:t>.</w:t>
      </w:r>
    </w:p>
    <w:p w:rsidR="00130ADC" w:rsidRDefault="00130ADC" w:rsidP="00130ADC">
      <w:pPr>
        <w:pStyle w:val="Standard"/>
        <w:jc w:val="both"/>
        <w:rPr>
          <w:shd w:val="clear" w:color="auto" w:fill="FFFFFF"/>
        </w:rPr>
      </w:pPr>
    </w:p>
    <w:p w:rsidR="00F22645" w:rsidRDefault="00F22645" w:rsidP="00130ADC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F22645">
        <w:rPr>
          <w:shd w:val="clear" w:color="auto" w:fill="FFFFFF"/>
        </w:rPr>
        <w:t>Ведомость координат харак</w:t>
      </w:r>
      <w:r>
        <w:rPr>
          <w:shd w:val="clear" w:color="auto" w:fill="FFFFFF"/>
        </w:rPr>
        <w:t>терных точек границ образуемых земельных</w:t>
      </w:r>
      <w:r w:rsidRPr="00F22645">
        <w:rPr>
          <w:shd w:val="clear" w:color="auto" w:fill="FFFFFF"/>
        </w:rPr>
        <w:t xml:space="preserve"> уч</w:t>
      </w:r>
      <w:r>
        <w:rPr>
          <w:shd w:val="clear" w:color="auto" w:fill="FFFFFF"/>
        </w:rPr>
        <w:t>астков представлена в таблице № 3</w:t>
      </w:r>
      <w:r w:rsidRPr="00F22645">
        <w:rPr>
          <w:shd w:val="clear" w:color="auto" w:fill="FFFFFF"/>
        </w:rPr>
        <w:t>.</w:t>
      </w:r>
    </w:p>
    <w:p w:rsidR="00F22645" w:rsidRDefault="00F22645" w:rsidP="00130ADC">
      <w:pPr>
        <w:pStyle w:val="Standard"/>
        <w:ind w:firstLine="709"/>
        <w:jc w:val="right"/>
        <w:rPr>
          <w:shd w:val="clear" w:color="auto" w:fill="FFFFFF"/>
        </w:rPr>
      </w:pPr>
      <w:r>
        <w:rPr>
          <w:shd w:val="clear" w:color="auto" w:fill="FFFFFF"/>
        </w:rPr>
        <w:t>Таблица 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0"/>
        <w:gridCol w:w="2443"/>
        <w:gridCol w:w="1819"/>
        <w:gridCol w:w="1817"/>
      </w:tblGrid>
      <w:tr w:rsidR="003D03F9" w:rsidRPr="00130ADC" w:rsidTr="00130ADC">
        <w:trPr>
          <w:trHeight w:val="300"/>
          <w:tblHeader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B84F23" w:rsidRPr="00130ADC" w:rsidRDefault="00F22645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spacing w:val="-4"/>
                <w:kern w:val="0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kern w:val="0"/>
                <w:sz w:val="24"/>
                <w:szCs w:val="24"/>
              </w:rPr>
              <w:t>Условный номер</w:t>
            </w:r>
          </w:p>
          <w:p w:rsidR="00130ADC" w:rsidRDefault="00F22645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spacing w:val="-4"/>
                <w:kern w:val="0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kern w:val="0"/>
                <w:sz w:val="24"/>
                <w:szCs w:val="24"/>
              </w:rPr>
              <w:t>образуемого земельного участка</w:t>
            </w:r>
            <w:r w:rsidR="00130ADC">
              <w:rPr>
                <w:color w:val="000000"/>
                <w:spacing w:val="-4"/>
                <w:kern w:val="0"/>
                <w:sz w:val="24"/>
                <w:szCs w:val="24"/>
              </w:rPr>
              <w:t>,</w:t>
            </w:r>
          </w:p>
          <w:p w:rsidR="00F22645" w:rsidRPr="00130ADC" w:rsidRDefault="00130AD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color w:val="000000"/>
                <w:spacing w:val="-4"/>
                <w:kern w:val="0"/>
                <w:sz w:val="24"/>
                <w:szCs w:val="24"/>
              </w:rPr>
              <w:t>части земельного участка</w:t>
            </w:r>
          </w:p>
        </w:tc>
        <w:tc>
          <w:tcPr>
            <w:tcW w:w="1342" w:type="pct"/>
            <w:vMerge w:val="restart"/>
            <w:shd w:val="clear" w:color="auto" w:fill="auto"/>
            <w:noWrap/>
            <w:hideMark/>
          </w:tcPr>
          <w:p w:rsidR="00130ADC" w:rsidRDefault="00F22645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spacing w:val="-4"/>
                <w:kern w:val="0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kern w:val="0"/>
                <w:sz w:val="24"/>
                <w:szCs w:val="24"/>
              </w:rPr>
              <w:t>Номер</w:t>
            </w:r>
          </w:p>
          <w:p w:rsidR="00F22645" w:rsidRPr="00130ADC" w:rsidRDefault="00F22645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spacing w:val="-4"/>
                <w:kern w:val="0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kern w:val="0"/>
                <w:sz w:val="24"/>
                <w:szCs w:val="24"/>
              </w:rPr>
              <w:t>характерной точки</w:t>
            </w:r>
          </w:p>
        </w:tc>
        <w:tc>
          <w:tcPr>
            <w:tcW w:w="2029" w:type="pct"/>
            <w:gridSpan w:val="2"/>
            <w:shd w:val="clear" w:color="auto" w:fill="auto"/>
            <w:noWrap/>
          </w:tcPr>
          <w:p w:rsidR="00F22645" w:rsidRPr="00130ADC" w:rsidRDefault="00F22645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spacing w:val="-4"/>
                <w:kern w:val="0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kern w:val="0"/>
                <w:sz w:val="24"/>
                <w:szCs w:val="24"/>
              </w:rPr>
              <w:t>Координаты</w:t>
            </w:r>
          </w:p>
        </w:tc>
      </w:tr>
      <w:tr w:rsidR="003D03F9" w:rsidRPr="00130ADC" w:rsidTr="00130ADC">
        <w:trPr>
          <w:trHeight w:val="305"/>
          <w:tblHeader/>
          <w:jc w:val="center"/>
        </w:trPr>
        <w:tc>
          <w:tcPr>
            <w:tcW w:w="1629" w:type="pct"/>
            <w:vMerge/>
            <w:shd w:val="clear" w:color="auto" w:fill="auto"/>
            <w:noWrap/>
            <w:hideMark/>
          </w:tcPr>
          <w:p w:rsidR="00F22645" w:rsidRPr="00130ADC" w:rsidRDefault="00F22645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342" w:type="pct"/>
            <w:vMerge/>
            <w:shd w:val="clear" w:color="auto" w:fill="auto"/>
            <w:noWrap/>
            <w:hideMark/>
          </w:tcPr>
          <w:p w:rsidR="00F22645" w:rsidRPr="00130ADC" w:rsidRDefault="00F22645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015" w:type="pct"/>
            <w:shd w:val="clear" w:color="auto" w:fill="auto"/>
            <w:noWrap/>
            <w:hideMark/>
          </w:tcPr>
          <w:p w:rsidR="00F22645" w:rsidRPr="00130ADC" w:rsidRDefault="00F22645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spacing w:val="-4"/>
                <w:kern w:val="0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kern w:val="0"/>
                <w:sz w:val="24"/>
                <w:szCs w:val="24"/>
              </w:rPr>
              <w:t>X</w:t>
            </w:r>
          </w:p>
        </w:tc>
        <w:tc>
          <w:tcPr>
            <w:tcW w:w="1014" w:type="pct"/>
            <w:shd w:val="clear" w:color="auto" w:fill="auto"/>
            <w:noWrap/>
            <w:hideMark/>
          </w:tcPr>
          <w:p w:rsidR="00F22645" w:rsidRPr="00130ADC" w:rsidRDefault="00F22645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spacing w:val="-4"/>
                <w:kern w:val="0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kern w:val="0"/>
                <w:sz w:val="24"/>
                <w:szCs w:val="24"/>
              </w:rPr>
              <w:t>Y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513232.24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1299317.22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513216.74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1299328.19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513214.34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1299329.89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513185.91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1299289.85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513186.30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1299289.34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513189.53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1299286.91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513187.03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1299283.43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513206.65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1299270.20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513218.80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1299262.04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513235.95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1299287.42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513228.26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1299292.41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513231.52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1299297.09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513233.34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1299299.73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513224.35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1299305.68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513232.24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1299317.22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513001.04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1298812.70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512972.78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1298861.50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512963.41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1298856.25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512954.45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1298850.87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512942.09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1298870.60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512931.31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1298863.20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512920.34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1298855.30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512905.46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1298844.86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512920.42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1298819.00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512923.77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1298813.16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512926.93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1298807.72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512950.71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1298817.62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512951.29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1298816.43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512952.53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1298816.94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512954.05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1298813.25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512955.58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1298809.55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512957.99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1298810.35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512959.20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1298810.95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512955.78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1298818.30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512967.04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1298823.52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512970.33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1298816.44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512972.24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1298817.39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512976.04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1298819.44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512982.78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1298807.69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512987.37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1298810.34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512989.97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1298806.04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513001.04</w:t>
            </w:r>
          </w:p>
        </w:tc>
        <w:tc>
          <w:tcPr>
            <w:tcW w:w="1014" w:type="pct"/>
            <w:shd w:val="clear" w:color="auto" w:fill="auto"/>
            <w:noWrap/>
          </w:tcPr>
          <w:p w:rsidR="00494E11" w:rsidRPr="00130ADC" w:rsidRDefault="00494E1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1298812.70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ЗУ:3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513499.33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1299303.00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513510.04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1299295.95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513515.48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1299282.82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513516.82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1299283.19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513519.61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1299287.33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513535.52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1299276.42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513568.60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1299323.18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513537.97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1299345.23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513539.90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1299347.54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513532.33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1299352.13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513518.44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1299331.60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513499.33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1299303.00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513550.19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1299300.16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513544.26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1299303.91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513540.51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1299297.97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513546.44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1299294.23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513550.19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1299300.16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513542.32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1299293.44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513533.05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1299301.19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513525.91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1299292.66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513535.17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1299284.90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513542.32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1299293.44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ЗУ:4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513387.37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1299098.08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513373.97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1299077.51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513381.33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1299072.51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513377.17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1299066.34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513386.61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1299059.59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513371.33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1299038.67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513383.49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1299028.55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513417.17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1299004.04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513418.03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1299002.08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513426.49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1299002.00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513428.56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1299006.93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513444.43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1299023.15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513449.25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1299028.22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513464.15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1299046.37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513461.50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1299048.00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513395.18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1299092.73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513387.37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1299098.08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  <w:lang w:val="en-US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ЗУ:5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513260.57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1298949.13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513275.15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1298939.01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513278.02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1298937.02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513285.19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1298947.38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513287.69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1298945.98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513300.32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1298965.07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513280.84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1298978.51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513260.57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1298949.13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ЗУ:6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513594.30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1299332.11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513586.58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1299321.87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513580.97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1299314.27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513576.32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1299317.62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513572.56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1299312.10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513586.29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1299302.27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513581.32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1299295.33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513587.59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1299290.83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513591.46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1299296.47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513590.27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1299297.38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513593.81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1299302.05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513597.19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1299299.61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513595.97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1299297.43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513612.45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1299285.07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513634.71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1299269.76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513641.42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1299264.76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513656.94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1299284.88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513594.30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1299332.11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ЗУ:7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513103,70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1299585,54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513092,21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1299569,86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513106,46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1299559,89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513087,76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1299534,14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513118,77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1299512,60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513125,59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1299507,87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513153,77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1299548,44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513103,70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1299585,54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ЗУ:8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512894.31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1299044.16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512913.03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1299055.51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512907.24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1299064.79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512911.49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1299067.36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512890.60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1299103.25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512912.71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1299126.01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512889.50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1299141.92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512888.11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1299140.47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512874.91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1299151.20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512855.01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1299127.90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512860.20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1299123.27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512852.33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1299115.76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512894.31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1299044.16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ЗУ:9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512707.73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1298958.73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512707.91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1298958.57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512731.47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1298933.14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512707.51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1298907.28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512681.97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1298929.23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512707.73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1298958.73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lastRenderedPageBreak/>
              <w:t>ЗУ:10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512668.29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1298869.33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512654.66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1298854.18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512671.53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1298840.41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512656.47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1298823.04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512662.13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1298818.34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512652.04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1298806.43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512642.60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1298811.56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512648.83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1298819.72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512642.61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1298825.15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512635.88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1298817.45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512626.41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1298824.62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512617.17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1298812.91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512596.33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1298829.37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512645.60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1298888.09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512668.29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1298869.33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512637.24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1298830.82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512639.13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1298833.16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512638.12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1298833.97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512636.23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1298831.64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512637.24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1298830.82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ЗУ:11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513060.50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1299024.66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513044.27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1299013.27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513012.32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1298989.84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513024.83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1298972.69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513026.28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1298973.69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513038.73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1298951.80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513028.52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1298945.45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513028.93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1298944.64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513035.93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1298931.12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513049.08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1298938.37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513053.14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1298930.85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513064.93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1298909.01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513093.75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1298924.54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513111.75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1298934.24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513060.50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1299024.66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ЗУ:12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513146.38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1298870.20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513146.15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1298870.08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513140.88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1298868.21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513127.73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1298863.14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  <w:lang w:val="en-US"/>
              </w:rPr>
            </w:pPr>
            <w:r w:rsidRPr="00130ADC">
              <w:rPr>
                <w:color w:val="000000"/>
                <w:spacing w:val="-4"/>
                <w:sz w:val="24"/>
                <w:szCs w:val="24"/>
                <w:lang w:val="en-US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513125.68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1298868.86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513101.47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1298857.58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513095.26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1298871.78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513090.84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1298869.85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513084.92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1298883.34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513092.48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1298886.64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513088.84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1298895.09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513080.50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1298891.21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513084.35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1298883.11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513079.39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1298881.10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513077.29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1298886.12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513071.00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1298882.93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513066.46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1298891.24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513069.45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1298892.87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513068.58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1298894.63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513071.72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1298896.43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513070.92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1298898.16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513064.93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1298909.01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513093.75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1298924.54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513111.75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1298934.24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513146.38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1298870.20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ЗУ:13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512858,93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1298944,98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512864,82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1298948,36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512861,67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1298953,85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512855,69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1298950,42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512858,93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1298944,98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ЗУ:14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512890.25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1298926.10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512891.81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1298923.86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512924.70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1298946.28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512923.20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1298948.58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512877.22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1299026.88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512844.56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1299007.46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512805.57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1298984.27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512764.45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1298957.59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512764.60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1298957.03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512771.05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1298933.50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512773.59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1298929.01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512774.02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1298929.25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512778.48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1298921.11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512781.33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1298915.96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512782.62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1298913.58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512786.94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1298916.01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512791.78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1298907.14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512787.35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1298904.65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512788.28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1298902.99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512792.22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1298896.02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512794.94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1298898.14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512805.33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1298886.89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512831.71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1298905.24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512840.59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1298892.56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512841.47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1298891.34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512842.33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1298890.14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512842.36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1298890.10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512849.08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1298894.69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512848.94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1298894.89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512843.16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1298903.03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512843.36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1298904.28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512842.10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1298906.97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512850.07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1298912.11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512851.60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1298910.12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512852.71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1298909.81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512858.55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1298902.01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512864.92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1298906.51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512864.13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1298907.59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512863.24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1298908.85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512856.53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1298918.31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512860.03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1298933.83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512877.03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1298944.52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512890.25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1298926.10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ЗУ:15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513794,48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1299149,21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513795,85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1299149,84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513800,64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1299139,36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513812,25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1299144,70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513814,38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1299162,86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513782,84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1299187,15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513773,73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1299175,53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513772,79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1299174,94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513749,71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1299160,49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513752,81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1299156,26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513762,19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1299163,67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513794,48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1299149,21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ЗУ:16</w:t>
            </w: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513752.81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1299156.26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513749.71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1299160.49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513747.47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1299159.08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513735.04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1299168.16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513733.04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1299165.45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513733.68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1299164.97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513733.61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1299164.90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513736.45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1299162.86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513732.00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1299159.73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513732.10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1299159.63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513730.62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1299158.45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513731.14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1299157.72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513743.83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1299144.51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513747.66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1299147.38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513747.26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1299148.08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513754.46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1299152.91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  <w:hideMark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513752.81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1299156.26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ЗУ:17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513698,68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1299192,44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513704,46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1299190,49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513713,08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1299223,71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513722,18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1299234,72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513719,03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1299237,14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513706,04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1299220,23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513704,42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1299217,94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513707,71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1299215,76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513704,20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1299210,44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513701,18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1299206,07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513697,92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1299208,30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513694,27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1299202,98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513698,11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1299200,34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513697,48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1299199,43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513701,67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1299196,46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513698,68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1299192,44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ЗУ:18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513693,87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1299195,77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513698,04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1299192,66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513698,57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1299192,28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513698,68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1299192,44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513701,67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1299196,46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513697,48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1299199,43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513696,85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1299198,51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513696,22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1299198,96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513693,87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1299195,77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ЗУ:19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513635.71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1299217.21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513631.13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1299220.40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513649.30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1299247.10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513643.92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1299250.75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513649.41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1299258.82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513650.17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1299258.25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513653.60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1299262.37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513656.45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1299259.83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513669.11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1299275.41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513681.54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1299265.88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513667.52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1299247.55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513668.71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1299246.64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513666.03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1299242.76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513658.67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1299247.86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513649.66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1299234.85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513657.01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1299229.75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513655.39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1299227.83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513647.21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1299233.58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513635.71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1299217.21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ЗУ:20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513547.44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1299232.35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513542.56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1299235.21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513540.17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1299231.77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513544.82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1299228.54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513547.44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1299232.35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ЗУ:21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513544.82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1299228.54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513542.81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1299225.60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513538.03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1299228.69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513540.17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1299231.77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513544.82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1299228.54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ЗУ:22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513540.87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1299222.80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513536.16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1299226.01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513534.17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1299223.02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513538.83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1299219.81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513540.87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1299222.80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513535.18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1299214.50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513532.15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1299216.73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513535.73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1299221.94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513538.83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1299219.81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513535.18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1299214.50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513532.15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1299216.73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513535.73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1299221.94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513534.16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1299223.02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513530.15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1299225.69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513526.84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1299221.28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513529.12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1299218.95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513532.15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1299216.73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ЗУ:25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513527.03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1299228.02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513524.29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1299230.28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513520.61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1299225.80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513521.46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1299225.11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513521.79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1299225.56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513523.97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1299223.93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513527.03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1299228.02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ЗУ:26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513520.61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1299225.80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513519.76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1299226.48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513520.00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1299226.78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513518.31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1299228.08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513518.62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1299228.53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513521.79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1299232.35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513524.29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1299230.28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513520.61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1299225.80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ЗУ:27</w:t>
            </w: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Контур 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513454.55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1299220.72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513447.36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1299226.16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513460.82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1299246.16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513469.45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1299240.21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513462.13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1299230.64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513459.49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1299235.08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513454.96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1299233.44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513459.01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1299226.55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513454.55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1299220.72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</w:rPr>
              <w:t xml:space="preserve">Контур </w:t>
            </w:r>
            <w:r w:rsidRPr="00130ADC">
              <w:rPr>
                <w:spacing w:val="-4"/>
                <w:sz w:val="24"/>
                <w:szCs w:val="24"/>
                <w:lang w:val="en-US"/>
              </w:rPr>
              <w:t>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513459.87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1299236.24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513461.46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1299238.85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513458.82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1299240.46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513457.15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1299237.72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513459.87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1299236.24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ЗУ:28(1)</w:t>
            </w:r>
          </w:p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513587,65</w:t>
            </w:r>
          </w:p>
        </w:tc>
        <w:tc>
          <w:tcPr>
            <w:tcW w:w="1014" w:type="pct"/>
            <w:shd w:val="clear" w:color="auto" w:fill="auto"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1299047,31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513590,56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1299048,56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513544,98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1299152,36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513454,24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1299220,32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513454,55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1299220,73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513447,36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1299226,16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513436,06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1299208,97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513535,68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1299134,30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513578,19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1299041,82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F94A2E" w:rsidRPr="00130ADC" w:rsidRDefault="00F94A2E" w:rsidP="00B3529D">
            <w:pPr>
              <w:widowControl/>
              <w:spacing w:line="228" w:lineRule="auto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ЗУ:28(2)</w:t>
            </w: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513587,65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1299047,31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513433,72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1299241,66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513423,05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1299249,22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513391,62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1299272,86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513370,13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1299288,57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513369,41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1299287,64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513316,00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1299328,91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513302,27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1299310,01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513419,50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1299221,24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513433,72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1299241,66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ЗУ:29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513245,03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1298940,99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513234,01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1298946,54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513288,06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1299022,28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513301,91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1299043,40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513300,92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1299044,05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513308,56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1299055,23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513322,95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1299076,30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513332,59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1299090,41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513346,40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1299111,62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513355,48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1299125,06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513363,96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1299139,02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513366,48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1299142,09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513419,50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1299221,24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513433,72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1299241,66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513435,12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1299240,67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513439,20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1299246,62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513437,23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1299247,94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513465,17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1299289,57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513527,68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1299383,53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513528,76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1299384,86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513538,61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1299377,08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513543,94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1299372,90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513545,14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1299372,00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513545,43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1299371,78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513544,70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1299370,83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513447,36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1299226,16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513441,71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1299217,56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513436,06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1299208,97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513421,91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1299188,86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513435,37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1299179,55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513434,28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1299177,91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513421,18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1299187,51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513400,29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1299156,77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513399,29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1299157,45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513397,94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1299155,46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513397,73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1299155,60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513396,18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1299153,34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513397,37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1299152,52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39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513368,83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1299110,79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513365,51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1299105,49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513364,67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1299104,25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513363,59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1299104,98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513361,52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1299101,91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513362,60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1299101,17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513356,98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1299092,83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513356,64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1299093,04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513354,89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1299090,47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513333,77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1299056,79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49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513320,89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1299037,22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513312,97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1299025,39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513310,03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1299020,92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513280,83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1298978,49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513260,57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1298949,13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513260,57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1298949,13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513252,46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1298937,25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4D1B34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56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513245,03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1298940,99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ЗУ:31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513367,92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1299382,00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513381,77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1299371,96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513375,99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1299364,01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513370,30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1299363,68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513349,51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1299377,57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513317,35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1299328,57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513356,20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1299301,70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513355,26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1299300,33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513370,13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1299288,57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513369,42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1299287,65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513316,00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1299328,91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513350,16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1299382,75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513350,16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1299382,75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513350,76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1299382,65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513368,50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1299369,84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513373,20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1299375,89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513366,99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1299380,72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513367,92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rFonts w:eastAsia="Calibri"/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1299382,00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ЗУ:32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513776,23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1299108,08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513769,47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1299122,88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513768,67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1299124,64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513812,25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1299144,70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513811,92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1299141,10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513811,82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1299123,24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513791,74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1299114,46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513776,23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1299108,08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513790,72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1299121,77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513787,66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1299127,95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513780,49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1299124,40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513783,55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1299118,22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513790,72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1299121,77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ЗУ:33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513324,27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1299488,45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513328,21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1299493,29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513325,54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1299495,47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513321,65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1299490,74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513324,27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1299488,45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ЗУ:34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513321,65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1299490,74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513325,54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1299495,47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513322,86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1299497,64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513319,10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1299492,97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513321,65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1299490,74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ЗУ:36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513451.65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1299393.40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513459.56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1299404.13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513446.20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1299413.47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513449.91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1299419.12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513461.63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1299410.96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513464.53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1299415.30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513465.37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1299416.43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513472.42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1299425.69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513484.84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1299416.08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513490.17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1299412.01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513499.88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1299404.64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513492.73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1299394.46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513491.57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1299392.68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513479.21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1299373.84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513459.15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1299387.74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513456.15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1299390.08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513451.65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1299393.40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ЗУ:37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513479.21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1299373.84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513459.15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1299387.74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513455.45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1299382.99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513452.46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1299385.33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513456.15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1299390.08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513451.65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1299393.40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513444.60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1299383.78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513447.72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1299381.38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513447.43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1299381.01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513450.53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1299378.43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513450.11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1299377.81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513453.39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1299375.57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513451.71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1299373.62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513456.44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1299369.98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513454.43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1299367.51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513459.06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1299363.75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513466.88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1299373.87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513466.29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1299374.32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513466.39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1299374.46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513461.89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1299377.97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513464.44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1299381.25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513466.54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1299379.61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513466.42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1299379.45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513468.14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1299378.11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513469.69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1299379.93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513471.92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1299378.18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513467.83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1299373.13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513474.55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1299367.63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513473.52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1299366.17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513477.50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1299363.43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513480.64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1299367.99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513477.06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1299370.56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513479.21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1299373.84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513460.23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1299379.27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513462.69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1299382.42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513459.69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1299384.76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513457.23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1299381.60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513460.23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1299379.27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ЗУ:38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513403,99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1299340,41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513407,41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1299345,66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513396,26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1299354,21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513404,81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1299366,54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513404,81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1299366,54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513387,54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1299379,91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513381,77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1299371,96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513375,99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1299364,01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513370,30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1299363,68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513349,51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1299377,57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513317,35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1299328,57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513356,20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1299301,70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513355,26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1299300,33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513370,13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1299288,57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513403,99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1299340,41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ЗУ:39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513425.17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1299372.85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513420.61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1299376.27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513419.80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1299375.08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513413.19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1299379.55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513407.87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1299372.42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513380.59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1299393.51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513381.28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1299394.49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513373.78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1299399.44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513372.20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1299397.05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513376.32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1299393.59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513374.89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1299391.64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513388.48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1299381.22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513387.54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1299379.91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513404.81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1299366.54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513415.61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1299358.19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513425.17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1299372.85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ЗУ:40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513346,20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1299410,63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513339,28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1299416,06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513337,37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1299417,64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513347,50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1299434,28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513349,06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1299433,29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513354,67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1299442,22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513353,11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1299443,20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513376,90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1299481,52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513378,21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1299480,65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513379,37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1299482,40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513378,06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1299483,27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513379,55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1299485,53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513381,22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1299484,42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513384,80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1299489,85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513383,13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1299490,95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513384,40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1299492,81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513386,03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1299494,90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513391,98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1299490,23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513361,41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1299434,78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513361,22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1299434,88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513357,08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1299437,10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513354,72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1299432,69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513358,86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1299430,47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513358,99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1299430,40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513346,20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1299410,63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ЗУ:41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513297.34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1299450.28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513309.61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1299465.60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513358.68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1299489.56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513364.88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1299490.08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513376.90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1299481.51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513384.40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1299492.81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513334.85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1299531.98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513316.24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1299508.40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513313.58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1299505.08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513322.86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1299497.64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513328.21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1299493.29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513324.27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1299488.45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513319.51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1299483.05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513295.12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1299452.20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513297.34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1299450.28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  <w:lang w:val="en-US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ЗУ:41</w:t>
            </w:r>
            <w:r w:rsidRPr="00130ADC">
              <w:rPr>
                <w:color w:val="000000"/>
                <w:spacing w:val="-4"/>
                <w:sz w:val="24"/>
                <w:szCs w:val="24"/>
                <w:lang w:val="en-US"/>
              </w:rPr>
              <w:t>(1)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513309.61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1299465.60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513359.11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1299489.77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513364.88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1299490.08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513376.90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1299481.51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513337.35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1299417.66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513299.65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1299448.41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513297.33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1299450.26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513309.61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1299465.60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ЗУ:42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513335.30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1299532.55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513330.45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1299536.41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513326.55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1299531.51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513331.45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1299527.68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513335.30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1299532.55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ЗУ:43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513280.66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1299463.63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513274.42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1299468.57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513289.31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1299487.38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513295.74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1299482.29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513280.66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1299463.63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ЗУ:44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513260.08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1299542.92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513255.21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1299546.47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513248.02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1299537.24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513252.79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1299533.59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513260.08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1299542.92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ЗУ:45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513255.31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1299596.82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513231.06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1299615.90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513171.40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1299532.79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513191.43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1299517.87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513195.26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1299522.88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513197.15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1299525.42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513196.04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1299526.18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513197.15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1299527.68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513195.00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1299529.28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513198.08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1299533.39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513196.03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1299535.04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513199.16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1299539.18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513214.15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1299527.63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513226.76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1299543.96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513219.37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1299549.78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513227.21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1299559.81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513219.99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1299565.57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513227.94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1299575.92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513235.16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1299570.41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513255.31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1299596.82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ЗУ:46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513171.40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1299532.79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513168.91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1299534.65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513156.44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1299519.10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513156.37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1299511.40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513135.51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1299484.00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513127.49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1299481.88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513114.65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1299463.51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513292.42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1299329.19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513346.20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1299410.63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513339.28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1299416.06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513337.35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1299417.66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513291.89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1299345.02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513124.40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1299467.31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513171.40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1299532.79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ЗУ:47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513291,89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1299345,02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513124,40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1299467,31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513156,37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1299511,85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513171,40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1299532,79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513191,43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1299517,87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513195,26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1299522,88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513214,26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1299508,57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513211,84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1299505,36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513226,22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1299494,52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513228,63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1299497,72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513232,09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1299502,09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513274,42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1299468,57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513280,66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1299463,63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513295,09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1299452,22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513299,59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1299448,33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513321,15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1299431,02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513337,35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1299417,66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513291,89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1299345,02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lastRenderedPageBreak/>
              <w:t>ЗУ:48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512645,67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1298888,15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512596,35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1298829,27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512596,22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1298829,38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512592,87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1298825,11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512591,59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1298823,59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512590,47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1298824,52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512588,04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1298821,59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512589,21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1298820,62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512585,51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1298816,17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512584,68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1298816,86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512582,76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1298814,55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512583,60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1298813,85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512574,62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1298803,18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512570,95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1298805,71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512563,05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1298811,70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512587,17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1298840,21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512615,31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1298874,15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512622,06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1298881,78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512634,56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1298897,18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512641,06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1298904,84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512641,07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1298904,83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512649,43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1298914,77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512655,56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1298922,31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512696,92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1298972,15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512700,85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1298976,34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512712,81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1298990,73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512715,51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1298991,28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512718,09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1298994,65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512718,09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1298996,96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512728,00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1299009,12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512728,75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1299008,50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512749,79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1299033,93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512749,49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1299034,17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512782,01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1299072,58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512815,23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1299112,58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512818,92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1299109,66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512865,37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1299168,30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512867,87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1299176,05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512872,40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1299181,74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512912,19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1299231,18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512936,06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1299260,79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512938,61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1299258,87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512943,36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1299264,36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512956,21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1299279,51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512957,06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1299278,88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512957,72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1299279,39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512959,46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1299281,16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512974,79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1299301,17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512976,98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1299299,64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512978,23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1299299,25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512980,57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1299299,40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512981,77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1299299,82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512982,94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1299300,32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512983,97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1299300,99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512985,62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1299302,73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513000,56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1299321,87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513000,74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1299321,54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513040,79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1299376,59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513062,93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1299408,87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513063,63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1299409,88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513086,22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1299442,75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513086,83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1299445,75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513085,39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1299448,58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513078,73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1299453,26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513081,57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1299457,40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513088,92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1299452,45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513090,62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1299452,65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513092,79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1299453,27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513094,10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1299454,12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513100,76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1299463,15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513100,23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1299462,37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513100,76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1299463,14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513100,76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1299463,15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513104,66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1299468,90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513129,27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1299505,35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513125,59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1299507,87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513153,77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1299548,44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513154,33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1299549,25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513163,96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1299563,03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513193,31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1299603,92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513196,05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1299601,89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513214,37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1299627,95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513215,61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1299630,00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513231,96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1299617,06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513231,06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1299615,90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513171,40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1299532,79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513168,91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1299534,65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513156,44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1299519,10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513156,37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1299511,40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513135,51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1299484,00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513127,49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1299481,88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513114,65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1299463,51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513118,98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1299460,24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513113,21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1299452,87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513114,31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1299452,01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513084,77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1299411,62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513083,62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1299412,43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513063,23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1299381,76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513039,66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1299346,33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513029,56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1299331,14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513008,69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1299304,47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512994,60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1299288,81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512987,78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1299280,91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512984,04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1299276,67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512961,70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1299251,43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512954,36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1299243,34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512947,06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1299234,89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512937,54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1299223,80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512936,68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1299224,54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512931,02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1299217,87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512931,85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1299217,16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512907,43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1299188,26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512907,83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1299187,95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512893,65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1299171,40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512892,95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1299171,93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512890,32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1299168,89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512890,69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1299168,67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512887,37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1299164,69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512886,97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1299165,03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512882,44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1299159,65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512882,75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1299159,39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512879,83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1299155,99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512879,33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1299156,34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512874,91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1299151,20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512849,03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1299120,95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512834,06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1299103,39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512830,45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1299099,26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512820,48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1299087,70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512796,87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1299060,52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512773,61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1299034,19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512773,87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1299033,97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512726,51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1298979,75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512707,91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1298958,57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512707,73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1298958,73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512681,97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1298929,23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512681,95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1298929,25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512667,48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1298911,57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512662,10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1298904,82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512653,47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1298894,78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D7722C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512645,67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1298888,15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ЗУ:49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513171.35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1299660.49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513157.01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1299671.03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513162.06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1299677.70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513175.94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1299666.88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513171.35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1299660.49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ЗУ:50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513103,70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1299585,54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513071,49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1299609,41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513019,00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1299536,06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513059,91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1299508,55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513080,22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1299539,38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513087,76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1299534,14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513106,46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1299559,89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513092,21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1299569,86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513103,70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1299585,54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ЗУ:52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513257.21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1299272.20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513246.65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1299279.24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513235.22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1299286.34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513218.80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1299262.04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513216.15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1299257.96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513227.21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1299250.15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513238.02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1299242.92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513257.21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1299272.20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ЗУ:53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512940,32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1299456,06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512979,17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1299510,77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513119,39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1299708,24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513143,71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1299689,49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513137,70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1299689,65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513131,48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1299688,81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513125,89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1299687,52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513119,48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1299684,36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513116,87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1299682,35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513114,24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1299679,76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513106,56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1299669,31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513113,72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1299663,99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513079,59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1299619,44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513072,11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1299610,28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513071,49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1299609,41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513019,00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1299536,06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512973,19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1299472,35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512966,27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1299477,78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512954,63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1299462,01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512955,26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1299457,67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512956,57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1299456,66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512946,90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1299443,33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512939,59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1299433,26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512932,85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1299445,88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512940,32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1299456,06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ЗУ:54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513163,96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1299563,03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513090,77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1299616,73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513088,73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1299612,94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513079,59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1299619,44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513072,11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1299610,28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513071,49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1299609,41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513103,70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1299585,54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513153,77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1299548,44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513163,96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1299563,03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ЗУ:55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513051.93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1299478.99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513044.99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1299484.02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513039.91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1299476.75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513039.86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1299476.68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513040.64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1299476.13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513036.56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1299470.75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513026.63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1299477.59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513030.52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1299483.14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513030.57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1299483.21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513026.11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1299486.51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513020.24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1299478.29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513023.54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1299475.87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513022.72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1299474.77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513040.16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1299462.12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513051.93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1299478.99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ЗУ:56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513262.87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1298903.38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513270.04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1298887.94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513271.15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1298886.31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513301.88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1298899.78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513320.74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1298908.31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513339.04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1298916.05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513346.30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1298919.23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513386.07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1298936.83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513442.62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1298961.41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513508.75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1298990.37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513571.00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1299017.72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513580.51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1299021.90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513596.07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1299028.30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513587.65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1299047.31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513578.19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1299041.82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513578.86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1299040.29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513555.94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1299030.29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513555.60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1299031.08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513501.14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1299007.46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513501.94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1299005.63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513499.43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1299004.52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513498.63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1299006.35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513493.04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1299003.90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513493.69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1299002.42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513486.90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1298999.46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513486.25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1299000.95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513445.80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1298983.26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513446.45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1298981.79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513440.96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1298979.38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513440.31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1298980.85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513429.35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1298976.30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513425.32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1298974.56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513426.15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1298972.67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513425.89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1298972.04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513422.48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1298970.62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513421.84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1298970.81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513420.92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1298972.66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513340.65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1298938.02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513332.44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1298933.60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513332.33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1298933.87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513266.81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1298905.28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513262.77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1298903.65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513262.87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1298903.38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ЗУ:58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513449.25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1299028.22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513452.18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1299023.64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513449.67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1299021.73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513446.74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1299025.57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513449.25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1299028.22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ЗУ:57</w:t>
            </w:r>
          </w:p>
          <w:p w:rsidR="00096CB1" w:rsidRPr="00130ADC" w:rsidRDefault="00096CB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  <w:p w:rsidR="00096CB1" w:rsidRPr="00130ADC" w:rsidRDefault="00096CB1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513491,43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1299093,25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513497,83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1299099,84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513508,56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1299104,58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513468,56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1299135,58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513466,91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1299133,34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513484,98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1299119,97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513474,28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1299106,03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513491,43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1299093,25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ЗУ:59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513446.74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1299025.57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513449.67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1299021.73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513450.25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1299020.97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513447.95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1299019.22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513444.43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1299023.15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513446.74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1299025.57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ЗУ:60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513306.27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1298973.71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513313.94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1298968.88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513322.47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1298972.50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513325.16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1298967.46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513331.25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1298970.44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513328.51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1298976.04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513332.67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1298982.02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513318.66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1298991.69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513306.27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1298973.71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ЗУ:62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513363,96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1299139,02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513348,28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1299148,62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513341,35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1299150,81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513343,44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1299153,26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513344,47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1299157,56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513347,62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1299152,95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513348,9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1299152,23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513351,47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1299153,97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513353,57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1299150,91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513366,48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1299142,09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513363,96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1299139,02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ЗУ:63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513332.59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1299090.41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513312.08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1299105.01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513326.36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1299124.63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513337.57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1299117.84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513346.40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1299111.62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513332.59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1299090.41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ЗУ:64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513462.13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1299230.64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513459.49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1299235.08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513454.96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1299233.44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513459.01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1299226.55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513462.13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1299230.64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ЗУ:65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513459.87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1299236.24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513461.46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1299238.85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513458.82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1299240.46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513457.15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1299237.72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513459.87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1299236.24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ЗУ:66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513535.52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1299276.42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513543.12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1299271.21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513567.58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1299305.15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513572.56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1299312.10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513576.32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1299317.62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513568.60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1299323.18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513535.52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1299276.42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ЗУ:67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513248.09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1299097.61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513249.59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1299100.29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513255.42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1299095.69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513290.92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1299142.14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513299.44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1299135.94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513314.43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1299154.21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513325.01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1299146.69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513320.34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1299139.30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513314.98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1299131.52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513314.86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1299131.58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513311.52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1299126.86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513300.90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1299135.08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513291.13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1299120.92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513300.96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1299113.52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513298.55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1299110.23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513305.29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1299105.22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513303.27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1299102.51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513282.64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1299074.78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513279.79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1299070.54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513266.99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1299079.66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513268.64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1299081.82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513252.25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1299094.11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513235.34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1299069.76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513231.03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1299073.03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513242.94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1299088.39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513248.09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1299097.61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ЗУ:68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513286,22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1299023,50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513277,25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1299029,23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513276,55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1299028,10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513270,55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1299032,01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513262,58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1299020,47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513254,19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1299008,25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513238,11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1299019,88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513229,22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1299007,02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513234,49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1298997,25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513213,09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1298986,32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513233,83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1298946,63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513286,22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1299023,50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ЗУ:69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513194.39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1299022.10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513182.54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1299043.53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513195.70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1299050.72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513197.03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1299051.30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513200.79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1299045.64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513205.94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1299049.07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513201.67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1299055.50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513209.71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1299063.16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513213.18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1299060.38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513215.78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1299058.26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513218.41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1299056.19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513222.11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1299061.25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513222.57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1299061.87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513223.15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1299061.39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513225.62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1299064.41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513228.55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1299068.54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513227.91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1299069.01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513231.03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1299073.03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513235.34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1299069.76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513263.68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1299047.95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513262.98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1299047.00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513261.59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1299048.08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513258.76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1299050.14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513255.12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1299045.11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513255.46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1299044.86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513255.37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1299044.73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513233.31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1299060.82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513233.06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1299060.50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513231.66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1299061.54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30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513231.42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1299061.24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31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513227.48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1299064.19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32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513220.12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1299054.21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33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513215.28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1299050.60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513194.39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1299022.10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ЗУ:70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513200.79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1299045.64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513205.95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1299049.05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513201.67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1299055.50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513196.52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1299052.07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513200.79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1299045.64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ЗУ:71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513213.18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1299060.38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513209.71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1299063.16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513213.33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1299067.99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513213.62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1299067.77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513214.01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1299068.26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513215.66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1299067.02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513215.92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1299067.31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513217.62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1299065.92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513213.18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1299060.38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ЗУ:72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513167.95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1299108.17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513174.54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1299103.64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513176.68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1299106.90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513185.83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1299100.50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513197.42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1299092.62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513191.45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1299083.48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513210.82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1299070.56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513212.30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1299069.13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513212.10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1299068.91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513213.33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1299067.99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513209.71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1299063.16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513201.67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1299055.50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513196.51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1299052.08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513197.03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1299051.30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513195.70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1299050.72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513182.54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1299043.53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513156.52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1299091.14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513165.37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1299104.43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513167.95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1299108.17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513176.13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1299096.36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513175.20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1299097.00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513177.28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1299099.99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513174.25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1299103.23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513170.56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1299097.88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513171.95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1299095.21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513173.83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1299094.93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513174.02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1299095.16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513174.97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1299094.55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513176.13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1299096.36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513187.56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1299085.77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513185.57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1299089.24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513182.09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1299087.24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513184.09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1299083.78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513187.56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1299085.77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ЗУ:73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513197.42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1299092.62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513206.43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1299106.41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513198.82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1299111.37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513203.33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1299118.28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513210.93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1299113.30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513216.52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1299109.48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513232.32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1299133.10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513226.97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1299136.98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513238.40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1299151.98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513231.67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1299157.10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513234.56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1299160.80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513213.82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1299176.60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513213.57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1299176.79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513190.93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1299142.80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513191.28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1299142.55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513186.00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1299134.68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513170.62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1299111.02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513167.95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1299108.17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513174.54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1299103.64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513176.68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1299106.90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513185.83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1299100.50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513197.42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1299092.62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513198.59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1299112.70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513200.33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1299115.09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513196.93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1299117.54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513196.09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1299116.24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513196.05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1299115.20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513196.62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1299113.91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513198.59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1299112.70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ЗУ:74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513148.00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1299109.13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513143.91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1299117.01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513185.69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1299180.38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513193.33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1299175.14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513148.00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1299109.13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lastRenderedPageBreak/>
              <w:t>ЗУ:75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513125.79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1299191.27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513127.34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1299187.52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513114.96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1299173.25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513127.99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1299149.39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513141.82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1299169.52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513147.14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1299165.87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513130.66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1299141.85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513110.48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1299180.32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513125.79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1299191.27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ЗУ:76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513087.88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1299222.84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513108.14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1299233.64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513103.50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1299244.59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513097.16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1299236.05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513084.38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1299228.37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513087.46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1299222.61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513087.88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1299222.84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ЗУ:77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513204.95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1299193.28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513197.59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1299198.25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513191.45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1299202.74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513179.32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1299212.29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513167.94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1299222.00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513164.87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1299225.17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513160.52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1299228.33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513158.50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1299228.85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513155.84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1299221.35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513145.46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1299209.01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513149.83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1299205.32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513160.50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1299196.75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513162.63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1299197.21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513185.69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1299180.38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513192.94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1299175.40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513204.95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1299193.28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ЗУ:78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513125.48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1299274.37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513129.86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1299280.33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513148.14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1299262.66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513153.91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1299257.60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513154.90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1299258.36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513161.93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1299251.51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513162.41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1299252.00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513165.92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1299249.18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513162.61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1299245.34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513158.50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1299228.85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513155.84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1299221.35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513146.91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1299210.74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513128.62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1299189.00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513127.16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1299187.95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513125.79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1299191.27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513108.14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1299233.64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513103.50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1299244.59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513125.48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1299274.37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  <w:lang w:val="en-US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ЗУ:7</w:t>
            </w:r>
            <w:r w:rsidRPr="00130ADC">
              <w:rPr>
                <w:color w:val="000000"/>
                <w:spacing w:val="-4"/>
                <w:sz w:val="24"/>
                <w:szCs w:val="24"/>
                <w:lang w:val="en-US"/>
              </w:rPr>
              <w:t>9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513248.57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1299295.23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513244.59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1299289.07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513260.53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1299277.25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513257.21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1299272.20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513246.65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1299279.24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513235.22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1299286.34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513235.95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1299287.42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513228.26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1299292.41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513233.34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1299299.73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513224.35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1299305.68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513232.24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1299317.22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513244.50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1299308.56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513257.72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1299329.02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513262.11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1299325.41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513258.76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1299320.22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513263.83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1299316.95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513266.77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1299321.17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  <w:r w:rsidRPr="00130ADC">
              <w:rPr>
                <w:spacing w:val="-4"/>
                <w:sz w:val="24"/>
                <w:szCs w:val="24"/>
                <w:lang w:val="en-US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513275.51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1299315.36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513271.29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1299309.09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513270.24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1299307.43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513260.51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1299313.70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513248.57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1299295.23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  <w:lang w:val="en-US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ЗУ:7</w:t>
            </w:r>
            <w:r w:rsidRPr="00130ADC">
              <w:rPr>
                <w:color w:val="000000"/>
                <w:spacing w:val="-4"/>
                <w:sz w:val="24"/>
                <w:szCs w:val="24"/>
                <w:lang w:val="en-US"/>
              </w:rPr>
              <w:t>9(1)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513235.83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1299239.69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513235.69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1299239.78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513207.61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1299259.49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513201.89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1299263.85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513206.65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1299270.20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513218.80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1299262.04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513216.15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1299257.96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513227.21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1299250.15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513237.98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1299242.95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513235.83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1299239.69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ЗУ:80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513292,42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1299329,19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513118,98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1299460,24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513113,21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1299452,87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513140,53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1299432,74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513140,31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1299432,43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513144,19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1299429,51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513192,05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1299393,21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513216,75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1299374,05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513217,42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1299374,93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513219,15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1299373,58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513218,47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1299372,72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513256,47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1299344,63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513256,40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1299344,55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513264,14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1299338,97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513270,95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1299333,89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513271,82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1299334,98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513277,50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1299330,73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513276,63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1299329,63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513284,45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1299323,77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513285,59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1299325,25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513287,98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1299323,44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513286,84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1299321,96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513288,89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1299320,39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513278,41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1299304,50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513277,33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1299302,86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513260,77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1299277,08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513260,53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1299277,25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513257,21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1299272,20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513257,46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1299272,03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513238,02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1299242,92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513237,98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1299242,95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513235,83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1299239,69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513235,69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1299239,78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513232,89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1299235,32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513228,30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1299228,56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513217,30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1299212,59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513216,81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1299211,37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513214,70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1299208,24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513212,92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1299204,98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513207,48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1299197,33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513204,95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1299193,28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513192,94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1299175,40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513148,00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1299109,13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513148,01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1299109,11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513205,51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1299192,89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513258,97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1299270,79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513290,43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1299321,32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513292,42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1299329,19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ЗУ:81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513144,19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1299429,51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513131,23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1299412,64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513130,33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1299409,51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513126,17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1299413,10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513122,45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1299408,78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513126,77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1299405,06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513130,21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1299409,06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513128,75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1299403,96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513115,01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1299388,25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513100,44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1299398,92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513089,78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1299406,73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513090,27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1299407,46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513084,77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1299411,62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513114,31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1299452,01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513140,54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1299432,73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513140,31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1299432,43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513144,19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1299429,51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ЗУ:82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513070.49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1299376.91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513089.78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1299406.73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513090.27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1299407.46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513088.35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1299408.91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513087.64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1299407.96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513085.16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1299409.82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513085.87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1299410.78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513084.77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1299411.62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513083.62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1299412.43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513063.23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1299381.76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513070.49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1299376.91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ЗУ:83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513070.49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1299376.91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513063.23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1299381.76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513039.66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1299346.33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513039.70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1299346.30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513051.53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1299338.39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513062.66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1299331.19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513063.06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1299331.70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513065.77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1299335.40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513067.96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1299338.35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513070.14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1299341.33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513074.98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1299338.22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513087.80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1299355.78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513079.45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1299361.87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513083.50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1299367.42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513070.49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1299376.91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ЗУ:84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513171.17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1298845.64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513163.40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1298859.78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513164.76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1298860.48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513173.53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1298864.73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513228.98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1298889.18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513235.34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1298892.53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513241.93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1298876.06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513171.17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1298845.64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513226.49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1298882.44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513226.86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1298886.15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513223.47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1298884.63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513226.49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1298882.44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ЗУ:85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513228.98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1298889.17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513216.52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1298913.35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513191.03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1298961.99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513181.55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1298957.05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513183.94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1298952.67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513174.35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1298947.60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513173.05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1298950.03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513154.89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1298940.37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513155.81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1298938.60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513145.30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1298932.82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513137.15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1298948.22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513131.57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1298945.35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513141.87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1298926.54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513140.55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1298925.82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513173.53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1298864.73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513228.98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1298889.17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513210.76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1298904.61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513184.91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1298950.90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513146.76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1298930.07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513171.58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1298883.19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513210.76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1298904.61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ЗУ:88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513152.95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1299034.83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513131.25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1299075.65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513094.19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1299050.31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513102.18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1299036.02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513107.84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1299024.96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513110.84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1299026.57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513129.23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1299035.74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513134.84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1299025.21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513152.95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1299034.83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ЗУ:88(1)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513110.84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1299026.57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513107.77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1299025.10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513102.18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1299036.02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513094.19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1299050.31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513092.37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1299049.06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513074.47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1299036.87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513093.90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1299001.06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513113.09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1299009.65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513113.67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1299009.12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513118.42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1299011.35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513110.84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1299026.57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F94A2E" w:rsidRPr="00130ADC" w:rsidRDefault="00F94A2E" w:rsidP="00B3529D">
            <w:pPr>
              <w:widowControl/>
              <w:spacing w:line="228" w:lineRule="auto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ЗУ:89(1)</w:t>
            </w: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513059.65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1299049.37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513067.37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1299055.48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513067.31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1299056.55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513056.57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1299077.76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513055.41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1299076.98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513043.62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1299098.99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513026.58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1299133.71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513014.43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1299154.04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513007.38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1299167.00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512991.47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1299195.85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512961.27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1299249.09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512961.70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1299251.43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512954.36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1299243.34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512947.06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1299234.89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512958.92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1299211.66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512961.34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1299207.26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512961.82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1299207.56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512964.02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1299202.70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512970.48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1299190.62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512970.84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1299190.81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512985.87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1299162.91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512989.71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1299155.78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512991.43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1299152.58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512990.57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1299152.11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513016.79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1299104.33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513050.78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1299042.36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513059.65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1299049.38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F94A2E" w:rsidRPr="00130ADC" w:rsidRDefault="00F94A2E" w:rsidP="00CC4C7C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ЗУ:89(</w:t>
            </w:r>
            <w:r w:rsidR="00CC4C7C">
              <w:rPr>
                <w:color w:val="000000"/>
                <w:spacing w:val="-4"/>
                <w:sz w:val="24"/>
                <w:szCs w:val="24"/>
              </w:rPr>
              <w:t>2</w:t>
            </w:r>
            <w:r w:rsidRPr="00130ADC">
              <w:rPr>
                <w:color w:val="000000"/>
                <w:spacing w:val="-4"/>
                <w:sz w:val="24"/>
                <w:szCs w:val="24"/>
              </w:rPr>
              <w:t>)</w:t>
            </w: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513068.39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1299032.52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513074.47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1299036.87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513093.86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1299001.13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513095.34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1299001.82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513109.33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1298975.18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513105.43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1298973.11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513164.75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1298860.50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513163.40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1298859.78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513154.53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1298855.14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513111.75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1298934.24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513060.50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1299024.66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513059.33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1299026.34</w:t>
            </w:r>
          </w:p>
        </w:tc>
      </w:tr>
      <w:tr w:rsidR="00F94A2E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513068.39</w:t>
            </w:r>
          </w:p>
        </w:tc>
        <w:tc>
          <w:tcPr>
            <w:tcW w:w="1014" w:type="pct"/>
            <w:shd w:val="clear" w:color="auto" w:fill="auto"/>
            <w:noWrap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1299032.52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ЗУ:90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513146,38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1298870,21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513146,15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1298870,08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513140,88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1298868,21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513147,53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1298853,35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513153,99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1298856,14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513146,38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1298870,21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ЗУ:92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512974.77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1299140.19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512990.57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1299152.11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512991.41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1299152.56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512989.71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1299155.78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512980.21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1299150.22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512968.58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1299152.58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512966.03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1299151.05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512971.44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1299144.62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512974.77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1299140.19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ЗУ:93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512961.34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1299207.26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512955.39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1299203.67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512946.96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1299195.61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512943.04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1299203.23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512958.92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1299211.66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512961.34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1299207.26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ЗУ:94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512995.02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1299057.62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512990.57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1299065.59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512995.00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1299068.29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512999.54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1299060.17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512995.02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1299057.62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ЗУ:95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512991.31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1299055.56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512987.63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1299061.87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512976.27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1299055.50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512979.84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1299049.13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512991.31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1299055.56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ЗУ:96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512913.03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1299055.51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512907.24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1299064.79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512911.49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1299067.36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512890.60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1299103.25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512912.71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1299126.01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512917.86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1299122.48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512920.51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1299125.60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512928.94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1299124.88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512937.26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1299117.16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512933.41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1299113.17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512935.56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1299111.22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512939.37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1299115.18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512941.98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1299112.81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512936.23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1299107.07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512941.59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1299100.59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512946.94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1299094.11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512976.39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1299113.39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512991.68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1299091.61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512991.63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1299089.44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512985.47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1299085.75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512981.98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1299091.97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512984.06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1299093.42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512974.96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1299107.89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512966.52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1299102.84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512967.98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1299100.36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512966.61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1299099.55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512965.90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1299100.73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512957.95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1299096.01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512951.84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1299092.12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512956.41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1299084.95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512957.86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1299082.70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512913.03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1299055.51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ЗУ:97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512948.33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1299172.10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512945.87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1299175.99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512943.43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1299175.36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512941.81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1299177.36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512940.38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1299175.94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512937.46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1299173.92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512935.71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1299175.91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512933.38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1299172.71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512931.46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1299170.15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512927.02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1299173.48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512934.88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1299162.56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512935.16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1299162.76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512935.16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1299162.76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512948.33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1299172.10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ЗУ:98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512989.71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1299155.78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512980.21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1299150.22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512968.58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1299152.58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512986.28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1299163.15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512989.71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1299155.78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ЗУ:99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512867,87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1299176,05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512798,23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1299227,59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512804,61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1299236,41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512801,51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1299238,34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512795,19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1299229,85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512790,42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1299223,43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512791,25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1299222,43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512865,37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1299168,30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512867,87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1299176,05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ЗУ:100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513185,91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1299289,85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513183,31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1299293,63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513191,23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1299305,66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513202,05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1299319,84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513210,98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1299332,28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513214,34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1299329,89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513185,91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1299289,85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F94A2E" w:rsidP="00B3529D">
            <w:pPr>
              <w:widowControl/>
              <w:spacing w:line="228" w:lineRule="auto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ЗУ:101(1)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513034,50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1298804,05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513021,28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1298825,66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513007,95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1298851,98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512951,81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1298947,10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512931,74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1298932,86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512930,86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1298932,23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512930,87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1298932,21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512972,78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1298861,50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513001,04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1298812,70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513011,02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1298794,11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513012,90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1298793,86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513034,50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1298804,05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F94A2E" w:rsidRPr="00130ADC" w:rsidRDefault="00F94A2E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ЗУ:101(2)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512941,52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1298963,96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512942,01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1298964,38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512910,88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1299015,63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512902,07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1299030,85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512898,81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1299036,87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512894,31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1299044,16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512852,32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1299115,78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512849,03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1299120,95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512834,06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1299103,39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512838,19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1299096,08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512877,22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1299026,88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512923,20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1298948,58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512924,70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1298946,28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512941,52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1298963,96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512959.62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1298796.71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512955.44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1298805.67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512956.32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1298806.09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512954.72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1298809.20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512950.31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1298807.38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512956.02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1298794.94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512959.62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1298796.71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512858,27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1298902,39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512852,71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1298909,81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512851,60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1298910,12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512850,07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1298912,11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512842,10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1298906,97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512843,36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1298904,28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512843,16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1298903,03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512848,53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1298895,46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512858,27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1298902,39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ЗУ:105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512807,39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1298888,32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512816,80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1298873,38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512817,04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1298873,06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512841,90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1298890,74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512841,47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1298891,34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512840,59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1298892,56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512831,71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1298905,24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512807,39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rFonts w:eastAsia="Calibri"/>
                <w:color w:val="000000"/>
                <w:spacing w:val="-4"/>
                <w:sz w:val="24"/>
                <w:szCs w:val="24"/>
              </w:rPr>
              <w:t>1298888,32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ЗУ:106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512817,04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1298873,06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512816,80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1298873,38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512798,22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1298861,12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512796,47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1298863,58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512780,82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1298852,64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512780,32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1298852,23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512782,01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1298850,20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512777,94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1298846,81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512770,98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1298841,72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512763,65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1298836,48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512761,20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1298833,49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512761,00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1298833,20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512762,02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1298832,36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512842,34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1298890,11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512891,81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1298923,86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512890,25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1298926,10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512864,13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1298907,59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512864,92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1298906,51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512858,55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1298902,01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512858,27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1298902,39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512848,53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1298895,46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512848,94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1298894,89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512842,33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1298890,14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512841,90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1298890,74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512817,04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1298873,06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C56AA4" w:rsidP="00B3529D">
            <w:pPr>
              <w:widowControl/>
              <w:spacing w:line="228" w:lineRule="auto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ЗУ:107(1)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512776,16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1298821,53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512769,40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1298812,59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512864,30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1298730,92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512873,46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1298734,89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512856,36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1298750,10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512857,05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1298750,79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512776,22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1298821,49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512776,16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1298821,53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ЗУ:107(2)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512852,63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1298725,94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512759,54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1298805,56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512750,65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1298800,97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512811,68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1298749,05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512832,09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1298731,55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512836,31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1298721,45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512852,63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1298725,94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ЗУ:107(3)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512762,02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1298832,36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512761,00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1298833,20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512761,20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1298833,49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512733,80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1298855,94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512692,47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1298891,05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512691,22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1298891,67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512667,48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1298911,57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512662,10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1298904,82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512754,43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1298825,51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512762,02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1298832,36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C56AA4" w:rsidP="00B3529D">
            <w:pPr>
              <w:widowControl/>
              <w:spacing w:line="228" w:lineRule="auto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ЗУ:107(4)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512745,06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1298818,62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512653,47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1298894,78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512645,60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1298888,09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512668,29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1298869,33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512668,30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1298869,34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512669,06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1298868,69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512693,37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1298848,02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512723,06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1298824,05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512731,33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1298817,37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512737,46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1298812,15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512737,86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1298811,86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512745,06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1298818,62</w:t>
            </w:r>
          </w:p>
        </w:tc>
      </w:tr>
      <w:tr w:rsidR="00C56AA4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ЗУ:107(5)</w:t>
            </w:r>
          </w:p>
        </w:tc>
        <w:tc>
          <w:tcPr>
            <w:tcW w:w="1342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512655,56</w:t>
            </w:r>
          </w:p>
        </w:tc>
        <w:tc>
          <w:tcPr>
            <w:tcW w:w="1014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1298922,31</w:t>
            </w:r>
          </w:p>
        </w:tc>
      </w:tr>
      <w:tr w:rsidR="00C56AA4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512631,05</w:t>
            </w:r>
          </w:p>
        </w:tc>
        <w:tc>
          <w:tcPr>
            <w:tcW w:w="1014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1298942,55</w:t>
            </w:r>
          </w:p>
        </w:tc>
      </w:tr>
      <w:tr w:rsidR="00C56AA4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512602,77</w:t>
            </w:r>
          </w:p>
        </w:tc>
        <w:tc>
          <w:tcPr>
            <w:tcW w:w="1014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1298965,45</w:t>
            </w:r>
          </w:p>
        </w:tc>
      </w:tr>
      <w:tr w:rsidR="00C56AA4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512597,55</w:t>
            </w:r>
          </w:p>
        </w:tc>
        <w:tc>
          <w:tcPr>
            <w:tcW w:w="1014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1298956,91</w:t>
            </w:r>
          </w:p>
        </w:tc>
      </w:tr>
      <w:tr w:rsidR="00C56AA4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512649,42</w:t>
            </w:r>
          </w:p>
        </w:tc>
        <w:tc>
          <w:tcPr>
            <w:tcW w:w="1014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1298914,78</w:t>
            </w:r>
          </w:p>
        </w:tc>
      </w:tr>
      <w:tr w:rsidR="00C56AA4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512655,56</w:t>
            </w:r>
          </w:p>
        </w:tc>
        <w:tc>
          <w:tcPr>
            <w:tcW w:w="1014" w:type="pct"/>
            <w:shd w:val="clear" w:color="auto" w:fill="auto"/>
          </w:tcPr>
          <w:p w:rsidR="00C56AA4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1298922,31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ЗУ:107(6)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512641,06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1298904,84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512589,92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1298946,27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512588,27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1298947,43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512584,91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1298942,67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512582,45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1298939,27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512585,59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1298936,88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512634,51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1298897,12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C56AA4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512641,06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1298904,84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ЗУ:111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512766.60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1298745.55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512766.74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1298745.68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512771.03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1298740.58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512770.61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1298739.93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512769.37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1298738.99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512764.24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1298734.63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512767.60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1298728.57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512755.65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1298721.57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512752.14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1298727.56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512745.89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1298724.12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512740.74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1298731.16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512742.39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1298732.36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512739.55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1298735.91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512736.24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1298740.91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512756.87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1298756.55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512760.13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1298753.61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512754.88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1298749.34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512757.08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1298746.52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512762.45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1298750.75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512764.74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1298748.04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512764.56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1298747.89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512760.33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1298744.43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512760.16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1298744.64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512759.29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1298743.92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512761.51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1298741.23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512766.60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1298745.55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512746.33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1298727.51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512754.77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1298733.79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512751.19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1298738.60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512742.75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1298732.32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512746.33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1298727.51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ЗУ:112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512733.45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1298739.07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512730.78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1298742.77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512719.18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1298734.00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512724.72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1298729.89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512733.90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1298737.18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512732.89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1298738.70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512733.45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1298739.07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ЗУ:113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512673.32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1298734.90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512663.39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1298740.98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512739.74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1298795.28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512742.03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1298794.67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512690.65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1298757.13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512686.00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1298752.71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512673.32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1298734.90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ЗУ:114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512648,18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1298746,64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512651,72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1298749,74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512628,21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1298766,04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512627,07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1298764,40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512626,15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1298762,95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512648,18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1298746,64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ЗУ:115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512598,43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1298783,36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512599,44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1298784,57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512600,10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1298785,51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512574,62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1298803,18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512573,45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1298801,67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512598,43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1298783,36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ЗУ:116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512561,44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1298869,85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512545,66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1298881,15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512585,59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1298936,88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512634,52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1298897,11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512622,03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1298881,74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512615,29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1298874,14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512594,18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1298891,05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512567,14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1298856,38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512556,98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1298863,44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512561,44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1298869,85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ЗУ:117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512561.44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1298869.85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512556.98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1298863.44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512552.98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1298857.70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512547.86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1298861.23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512546.30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1298858.98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512538.69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1298864.22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512537.96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1298863.15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512534.77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1298865.37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512534.41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1298865.63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512545.66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1298881.15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512561.44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1298869.85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ЗУ:120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512589,92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1298946,27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512588,27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1298947,43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512595,79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1298958,06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512597,55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1298956,91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512589,92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1298946,27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ЗУ:127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512795,93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1298978,02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512791,40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1298982,63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512808,27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1298999,22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512813,62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1298989,06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512805,57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1298984,27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512795,93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1298978,02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512803,89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1298983,43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512799,47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1298987,72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512806,78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1298995,26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512811,20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1298990,97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512803,89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1298983,43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ЗУ:133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512881,91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1298715,66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513020,83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1298776,55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513022,23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1298780,92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513088,04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1298809,47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513149,61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1298836,31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513162,14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1298841,76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513171,17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1298845,64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513163,40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1298859,78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513154,53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1298855,14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513153,99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1298856,14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513147,53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1298853,35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513081,66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1298825,07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513082,00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1298824,27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513034,50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1298804,05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513012,90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1298793,86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513011,02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1298794,11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512968,12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1298775,81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512968,06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1298775,97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512958,87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1298772,06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512959,43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1298770,73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512949,04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1298766,30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512948,47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1298767,64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512946,81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1298766,93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512947,21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1298766,00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512943,71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1298764,51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512943,32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1298765,44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512939,54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1298763,83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512940,04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1298762,41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512935,06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1298760,29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512934,52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1298761,70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512931,77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1298760,53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512932,40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1298759,16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512928,53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1298757,53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512927,91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1298758,89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512923,32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1298756,93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512923,79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1298755,82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512919,19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1298753,87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512918,72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1298754,97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512904,68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1298748,99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512904,85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1298747,24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512899,96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1298745,18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512898,83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1298746,51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512898,20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1298746,23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512898,71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1298745,04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512894,61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1298743,30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512894,10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1298744,49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512890,77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1298743,07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512891,09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1298742,33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512873,46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1298734,89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512864,30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1298730,92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512881,91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1298715,66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512938.60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1298744.13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512935.40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1298751.46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512933.35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1298750.57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512936.54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1298743.23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512938.60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1298744.13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lastRenderedPageBreak/>
              <w:t>ЗУ:134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512881.91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1298715.66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512864.30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1298730.92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512852.63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1298725.95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512869.43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1298710.20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512876.54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1298713.32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512881.91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1298715.66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ЗУ:135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512852,64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1298725,94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512852,63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1298725,94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512836,31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1298721,45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512808,11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1298708,98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512809,00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1298706,97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512805,54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1298705,44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512804,65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1298707,45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512755,72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1298685,85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512748,26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1298682,31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512747,96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1298682,52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512740,19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1298679,33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512743,01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1298677,78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512742,98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1298675,75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512755,00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1298672,17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512795,24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1298677,65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512869,43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1298710,20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512852,64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1298725,94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512840.31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1298700.92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512838.02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1298705.92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512820.57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1298697.93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512822.86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1298692.92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512840.31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1298700.92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3371" w:type="pct"/>
            <w:gridSpan w:val="3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512817.46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1298690.00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512814.76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1298695.81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512804.91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1298691.24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512807.76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1298685.50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512817.46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1298690.00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ЗУ:136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512597.55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1298956.91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512595.79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1298958.06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512602.88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1298968.11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512645.24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1299027.36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512671.81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1299063.99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512790.41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1299223.43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512791.25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1299222.43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512750.77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1299168.98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512670.25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1299058.44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512646.35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1299025.50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512602.77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1298965.45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512597.55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1298956.91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ЗУ:137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512804.61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1299236.41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512839.68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1299285.26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512839.77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1299285.38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512837.45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1299287.12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512801.51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1299238.34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512804.61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1299236.41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ЗУ:138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512839,68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1299285.38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512837,45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1299287.12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512907,81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1299381.69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512908,04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1299381.52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512865,05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1299321.82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512861,84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1299317.36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512862,38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1299316.95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512850,65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1299300.58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512839,68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1299285.38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ЗУ:139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513528.76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1299384.86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513471.54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1299431.11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513457.03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1299441.26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513456.20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1299440.08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513457.89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1299438.76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513457.08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1299437.75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513527.68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1299383.53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513528.76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1299384.86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ЗУ:140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513451.29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1299442.21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513452.13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1299443.25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513453.84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1299441.92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513454.72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1299443.10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513425.93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1299464.29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513424.67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1299462.66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513443.94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1299447.85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513444.73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1299448.86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513448.89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1299445.64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513448.11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1299444.65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513451.29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1299442.21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ЗУ:141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513818,03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1299161,57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513817,76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1299161,29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513814,29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1299161,71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513814,42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1299162,83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513782,84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1299187,15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513722,18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1299234,72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513719,02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1299237,13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513719,11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1299237,24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513681,62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1299265,98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513681,54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1299265,88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513669,11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1299275,41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513669,71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1299276,16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513666,89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1299278,70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513666,20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1299277,85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513656,94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1299284,88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513656,87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1299284,80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513652,19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1299288,39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513652,34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1299288,59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513616,81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1299315,36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513617,24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1299315,91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513616,91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1299318,21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513615,26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1299317,97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513612,23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1299320,26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513610,75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1299319,92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513594,40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1299332,24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513544,33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1299370,35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513545,40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1299371,80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513597,91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1299332,93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513597,31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1299332,17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513599,89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1299330,12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513600,49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1299330,88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513669,02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1299279,42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513668,41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1299278,61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513671,04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1299276,62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513694,07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1299258,54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513696,67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1299256,51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513740,18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1299222,45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513742,78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1299220,42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513802,97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1299174,30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513805,48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1299172,15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513807,97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1299170,00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513818,03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1299161,57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ЗУ:142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512660.17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1299001.92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512656.29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1298997.21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512658.49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1298995.39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512641.10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1298955.43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512631.05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1298942.55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512602.77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1298965.45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512646.35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1299025.50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512659.79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1299015.09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512664.31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1299011.59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512666.20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1299010.08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512662.63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1299005.75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512665.92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1299003.13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512669.48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1299007.45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512670.87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1299006.36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512667.53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1299002.20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512670.67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1298999.64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512670.91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1298999.94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512673.96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1298997.61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512677.22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1299001.60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512677.53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1299002.17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512683.47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1298997.53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512680.54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1298992.94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512690.28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1298984.95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512695.96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1298980.37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512700.85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1298976.34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512698.89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1298974.25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512680.58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1298989.59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512664.56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1298998.28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512660.17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1299001.92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  <w:lang w:val="en-US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</w:t>
            </w:r>
            <w:r w:rsidRPr="00130ADC">
              <w:rPr>
                <w:color w:val="000000"/>
                <w:spacing w:val="-4"/>
                <w:sz w:val="24"/>
                <w:szCs w:val="24"/>
                <w:lang w:val="en-US"/>
              </w:rPr>
              <w:t>142(1)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512631.05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1298942.55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512641.10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1298955.43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512658.49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1298995.39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512660.69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1298993.57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512664.58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1298998.26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512680.58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1298989.59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512698.88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1298974.25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512696.92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1298972.15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512655.55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1298922.29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  <w:lang w:val="en-US"/>
              </w:rPr>
            </w:pPr>
            <w:r w:rsidRPr="00130ADC">
              <w:rPr>
                <w:spacing w:val="-4"/>
                <w:sz w:val="24"/>
                <w:szCs w:val="24"/>
                <w:lang w:val="en-US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512631.05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1298942.55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ЗУ:143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512728,75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1299008,50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512749,79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1299033,93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512736,80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1299044,58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512731,48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1299049,00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512721,42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1299036,59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512709,60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1299046,14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512706,62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1299042,42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512701,55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1299034,79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512701,03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1299034,10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512699,56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1299032,27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512717,07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1299018,14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512728,75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1299008,50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ЗУ:144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513512,26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1299233,32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513511,78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1299232,61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513491,93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1299247,96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513515,48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1299282,82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513516,82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1299283,19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513519,61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1299287,33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513535,52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1299276,42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513543,12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1299271,21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513564,20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1299256,76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513547,44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1299232,35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513542,56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1299235,21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513540,17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1299231,77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513538,03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1299228,69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513536,16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1299226,01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513534,16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1299223,02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513530,15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1299225,69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513527,03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1299228,02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513524,41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1299230,19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513521,79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1299232,35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513518,62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1299228,53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513512,26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1299233,32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ЗУ:145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513354,89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1299090,47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513373,97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1299077,51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513387,37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1299098,08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513368,83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1299110,79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513365,51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1299105,49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513380,76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1299095,19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513372,22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1299082,54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513356,98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1299092,83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513356,64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1299093,04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513354,89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1299090,47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ЗУ:147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513079,24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1298830,25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513080,97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1298826,57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513081,66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1298825,07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513082,00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1298824,27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513034,50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1298804,05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513021,28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1298825,66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513023,43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1298826,64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513027,83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1298817,08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513028,89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1298817,42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513033,87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1298806,56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513061,89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1298818,98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513062,82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1298816,95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513067,29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1298818,90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513066,26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1298821,05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513075,16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1298824,89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513073,85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1298827,92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513079,24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1298830,25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ЗУ:148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513255,37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1299044,73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513233,31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1299060,82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513233,06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1299060,50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513231,66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1299061,54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513231,42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1299061,24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513227,48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1299064,19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513220,12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1299054,21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513215,28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1299050,60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513194,39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1299022,10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513213,12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1298986,34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513234,49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1298997,25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513229,22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1299007,02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513238,11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1299019,88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513248,19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1299034,40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513255,37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1299044,73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ЗУ:149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513262,60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1299020,47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513259,56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1299022,56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513261,33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1299024,97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513248,19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1299034,40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513255,37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1299044,73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513255,12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1299045,11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513257,30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1299043,53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513258,13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1299044,67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513258,77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1299044,20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513261,59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1299048,08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513262,98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1299047,00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513270,55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1299041,08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513266,09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1299035,35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513270,55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1299032,01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513276,55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1299028,10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513277,25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1299029,23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513286,22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1299023,50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513288,06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1299022,28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513234,01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1298946,54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513233,83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1298946,63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513213,09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1298986,32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513234,49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1298997,25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513229,22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1299007,02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513238,11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1299019,88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513254,19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1299008,25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513262,60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1299020,47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 w:val="restart"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  <w:lang w:val="en-US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ЗУ:150</w:t>
            </w: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513578.19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1299041.82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513542.41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1299119.65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513522.45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1299111.11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513522.59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1299110.78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513508.56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1299104.58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513497.83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1299099.84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513491.43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1299093.25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513493.46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1299089.00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513494.94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1299088.44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513488.34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1299078.34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513500.80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1299069.36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12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513498.38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1299063.95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13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513498.88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1299059.85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14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513505.68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1299044.70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15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513513.84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1299048.02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16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513522.50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1299041.31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17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513541.78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1299049.37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18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513549.20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1299043.53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19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513550.18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1299043.87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20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513555.43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1299031.57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21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513567.07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1299036.69</w:t>
            </w:r>
          </w:p>
        </w:tc>
      </w:tr>
      <w:tr w:rsidR="003D03F9" w:rsidRPr="00130ADC" w:rsidTr="00130ADC">
        <w:trPr>
          <w:trHeight w:val="300"/>
          <w:jc w:val="center"/>
        </w:trPr>
        <w:tc>
          <w:tcPr>
            <w:tcW w:w="1629" w:type="pct"/>
            <w:vMerge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342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spacing w:val="-4"/>
                <w:sz w:val="24"/>
                <w:szCs w:val="24"/>
              </w:rPr>
            </w:pPr>
            <w:r w:rsidRPr="00130ADC">
              <w:rPr>
                <w:spacing w:val="-4"/>
                <w:sz w:val="24"/>
                <w:szCs w:val="24"/>
              </w:rPr>
              <w:t>1</w:t>
            </w:r>
          </w:p>
        </w:tc>
        <w:tc>
          <w:tcPr>
            <w:tcW w:w="1015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513578.19</w:t>
            </w:r>
          </w:p>
        </w:tc>
        <w:tc>
          <w:tcPr>
            <w:tcW w:w="1014" w:type="pct"/>
            <w:shd w:val="clear" w:color="auto" w:fill="auto"/>
            <w:noWrap/>
          </w:tcPr>
          <w:p w:rsidR="003D03F9" w:rsidRPr="00130ADC" w:rsidRDefault="003D03F9" w:rsidP="00B3529D">
            <w:pPr>
              <w:widowControl/>
              <w:spacing w:line="228" w:lineRule="auto"/>
              <w:ind w:firstLine="0"/>
              <w:jc w:val="center"/>
              <w:rPr>
                <w:color w:val="000000"/>
                <w:spacing w:val="-4"/>
                <w:sz w:val="24"/>
                <w:szCs w:val="24"/>
              </w:rPr>
            </w:pPr>
            <w:r w:rsidRPr="00130ADC">
              <w:rPr>
                <w:color w:val="000000"/>
                <w:spacing w:val="-4"/>
                <w:sz w:val="24"/>
                <w:szCs w:val="24"/>
              </w:rPr>
              <w:t>1299041.82</w:t>
            </w:r>
          </w:p>
        </w:tc>
      </w:tr>
    </w:tbl>
    <w:p w:rsidR="00F22645" w:rsidRPr="00B3529D" w:rsidRDefault="00F22645" w:rsidP="00B3529D">
      <w:pPr>
        <w:pStyle w:val="Standard"/>
        <w:spacing w:line="228" w:lineRule="auto"/>
        <w:ind w:firstLine="709"/>
        <w:jc w:val="both"/>
        <w:rPr>
          <w:sz w:val="16"/>
          <w:szCs w:val="16"/>
          <w:shd w:val="clear" w:color="auto" w:fill="FFFFFF"/>
        </w:rPr>
      </w:pPr>
    </w:p>
    <w:p w:rsidR="004C62EF" w:rsidRDefault="004C62EF" w:rsidP="00B3529D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8F48C9">
        <w:rPr>
          <w:shd w:val="clear" w:color="auto" w:fill="FFFFFF"/>
        </w:rPr>
        <w:t xml:space="preserve"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</w:t>
      </w:r>
      <w:r w:rsidR="00F22645">
        <w:rPr>
          <w:shd w:val="clear" w:color="auto" w:fill="FFFFFF"/>
        </w:rPr>
        <w:t>нужд, представлены в таблице № 4</w:t>
      </w:r>
      <w:r w:rsidRPr="008F48C9">
        <w:rPr>
          <w:shd w:val="clear" w:color="auto" w:fill="FFFFFF"/>
        </w:rPr>
        <w:t>.</w:t>
      </w:r>
    </w:p>
    <w:p w:rsidR="004C62EF" w:rsidRPr="008F48C9" w:rsidRDefault="00F22645" w:rsidP="00B3529D">
      <w:pPr>
        <w:pStyle w:val="Standard"/>
        <w:spacing w:line="228" w:lineRule="auto"/>
        <w:jc w:val="right"/>
        <w:rPr>
          <w:shd w:val="clear" w:color="auto" w:fill="FFFFFF"/>
        </w:rPr>
      </w:pPr>
      <w:r>
        <w:rPr>
          <w:shd w:val="clear" w:color="auto" w:fill="FFFFFF"/>
        </w:rPr>
        <w:t>Таблица №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1983"/>
        <w:gridCol w:w="6214"/>
      </w:tblGrid>
      <w:tr w:rsidR="00133E1D" w:rsidRPr="00627A8D" w:rsidTr="00627A8D">
        <w:trPr>
          <w:trHeight w:val="937"/>
          <w:tblHeader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Условный номер земельного участка</w:t>
            </w:r>
            <w:r w:rsidR="00575697" w:rsidRPr="00627A8D">
              <w:rPr>
                <w:kern w:val="0"/>
                <w:sz w:val="24"/>
                <w:szCs w:val="24"/>
              </w:rPr>
              <w:t>, части земельного участка</w:t>
            </w:r>
          </w:p>
        </w:tc>
        <w:tc>
          <w:tcPr>
            <w:tcW w:w="1036" w:type="pct"/>
            <w:shd w:val="clear" w:color="auto" w:fill="auto"/>
          </w:tcPr>
          <w:p w:rsidR="00C8696E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 xml:space="preserve">Площадь земельного участка, </w:t>
            </w:r>
            <w:r w:rsidR="00627A8D">
              <w:rPr>
                <w:kern w:val="0"/>
                <w:sz w:val="24"/>
                <w:szCs w:val="24"/>
              </w:rPr>
              <w:t xml:space="preserve">части земельного участка, </w:t>
            </w:r>
            <w:r w:rsidRPr="00627A8D">
              <w:rPr>
                <w:kern w:val="0"/>
                <w:sz w:val="24"/>
                <w:szCs w:val="24"/>
              </w:rPr>
              <w:t>предполагаемого к изъятию,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кв. м</w:t>
            </w:r>
          </w:p>
        </w:tc>
        <w:tc>
          <w:tcPr>
            <w:tcW w:w="3247" w:type="pct"/>
            <w:shd w:val="clear" w:color="auto" w:fill="auto"/>
          </w:tcPr>
          <w:p w:rsid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Вид разрешенного использования в соответствии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с Правила</w:t>
            </w:r>
            <w:r w:rsidR="00D02452" w:rsidRPr="00627A8D">
              <w:rPr>
                <w:kern w:val="0"/>
                <w:sz w:val="24"/>
                <w:szCs w:val="24"/>
              </w:rPr>
              <w:t>ми землепользования и застройки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ЗУ:17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284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lastRenderedPageBreak/>
              <w:t>ЗУ:19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807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ЗУ:27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627A8D">
              <w:rPr>
                <w:kern w:val="0"/>
                <w:sz w:val="24"/>
                <w:szCs w:val="24"/>
              </w:rPr>
              <w:t>196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132"/>
        </w:trPr>
        <w:tc>
          <w:tcPr>
            <w:tcW w:w="717" w:type="pct"/>
            <w:shd w:val="clear" w:color="auto" w:fill="auto"/>
          </w:tcPr>
          <w:p w:rsidR="00133E1D" w:rsidRPr="00627A8D" w:rsidRDefault="00C8696E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ЗУ:28</w:t>
            </w:r>
            <w:r w:rsidR="00133E1D" w:rsidRPr="00627A8D">
              <w:rPr>
                <w:kern w:val="0"/>
                <w:sz w:val="24"/>
                <w:szCs w:val="24"/>
              </w:rPr>
              <w:t>(1)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4081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131"/>
        </w:trPr>
        <w:tc>
          <w:tcPr>
            <w:tcW w:w="717" w:type="pct"/>
            <w:shd w:val="clear" w:color="auto" w:fill="auto"/>
          </w:tcPr>
          <w:p w:rsidR="00133E1D" w:rsidRPr="00627A8D" w:rsidRDefault="00C8696E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ЗУ:28</w:t>
            </w:r>
            <w:r w:rsidR="00133E1D" w:rsidRPr="00627A8D">
              <w:rPr>
                <w:kern w:val="0"/>
                <w:sz w:val="24"/>
                <w:szCs w:val="24"/>
              </w:rPr>
              <w:t>(2)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3484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ЗУ:29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10553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ЗУ:31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447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ЗУ:32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761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ЗУ:39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474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57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ЗУ:40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885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ЗУ:42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77409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trike/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39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ЗУ:43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194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381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ЗУ:46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3436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ЗУ:48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19336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ЗУ:49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144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ЗУ:53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5528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ЗУ:54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1740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ЗУ:56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627A8D">
              <w:rPr>
                <w:kern w:val="0"/>
                <w:sz w:val="24"/>
                <w:szCs w:val="24"/>
              </w:rPr>
              <w:t>6</w:t>
            </w:r>
            <w:r w:rsidRPr="00627A8D">
              <w:rPr>
                <w:kern w:val="0"/>
                <w:sz w:val="24"/>
                <w:szCs w:val="24"/>
                <w:lang w:val="en-US"/>
              </w:rPr>
              <w:t>650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ЗУ:62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120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ЗУ:66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540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ЗУ:69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907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ЗУ:74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665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ЗУ:75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318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ЗУ:76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189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ЗУ:79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627A8D">
              <w:rPr>
                <w:kern w:val="0"/>
                <w:sz w:val="24"/>
                <w:szCs w:val="24"/>
                <w:lang w:val="en-US"/>
              </w:rPr>
              <w:t>951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627A8D">
              <w:rPr>
                <w:kern w:val="0"/>
                <w:sz w:val="24"/>
                <w:szCs w:val="24"/>
              </w:rPr>
              <w:t>ЗУ:79(1)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627A8D">
              <w:rPr>
                <w:kern w:val="0"/>
                <w:sz w:val="24"/>
                <w:szCs w:val="24"/>
                <w:lang w:val="en-US"/>
              </w:rPr>
              <w:t>222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ЗУ:80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2294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ЗУ:82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308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ЗУ:84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1310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ЗУ:85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2466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131"/>
        </w:trPr>
        <w:tc>
          <w:tcPr>
            <w:tcW w:w="717" w:type="pct"/>
            <w:shd w:val="clear" w:color="auto" w:fill="auto"/>
          </w:tcPr>
          <w:p w:rsidR="00133E1D" w:rsidRPr="00627A8D" w:rsidRDefault="00C8696E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ЗУ:89</w:t>
            </w:r>
            <w:r w:rsidR="00133E1D" w:rsidRPr="00627A8D">
              <w:rPr>
                <w:kern w:val="0"/>
                <w:sz w:val="24"/>
                <w:szCs w:val="24"/>
              </w:rPr>
              <w:t>(1)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627A8D">
              <w:rPr>
                <w:kern w:val="0"/>
                <w:sz w:val="24"/>
                <w:szCs w:val="24"/>
                <w:lang w:val="en-US"/>
              </w:rPr>
              <w:t>4657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132"/>
        </w:trPr>
        <w:tc>
          <w:tcPr>
            <w:tcW w:w="717" w:type="pct"/>
            <w:shd w:val="clear" w:color="auto" w:fill="auto"/>
          </w:tcPr>
          <w:p w:rsidR="00133E1D" w:rsidRPr="00627A8D" w:rsidRDefault="00C8696E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ЗУ:89</w:t>
            </w:r>
            <w:r w:rsidR="00133E1D" w:rsidRPr="00627A8D">
              <w:rPr>
                <w:kern w:val="0"/>
                <w:sz w:val="24"/>
                <w:szCs w:val="24"/>
              </w:rPr>
              <w:t>(2)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627A8D">
              <w:rPr>
                <w:kern w:val="0"/>
                <w:sz w:val="24"/>
                <w:szCs w:val="24"/>
                <w:lang w:val="en-US"/>
              </w:rPr>
              <w:t>2835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ЗУ:90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103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ЗУ:92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152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ЗУ:93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114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ЗУ:96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2856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ЗУ:97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139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ЗУ:99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775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ЗУ:100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213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113"/>
        </w:trPr>
        <w:tc>
          <w:tcPr>
            <w:tcW w:w="717" w:type="pct"/>
            <w:shd w:val="clear" w:color="auto" w:fill="auto"/>
          </w:tcPr>
          <w:p w:rsidR="00133E1D" w:rsidRPr="00627A8D" w:rsidRDefault="00B65E67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ЗУ:101</w:t>
            </w:r>
            <w:r w:rsidR="00133E1D" w:rsidRPr="00627A8D">
              <w:rPr>
                <w:kern w:val="0"/>
                <w:sz w:val="24"/>
                <w:szCs w:val="24"/>
              </w:rPr>
              <w:t>(1)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4119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lastRenderedPageBreak/>
              <w:t>12.0.2. Благоустройство территории</w:t>
            </w:r>
          </w:p>
        </w:tc>
      </w:tr>
      <w:tr w:rsidR="00133E1D" w:rsidRPr="00627A8D" w:rsidTr="00627A8D">
        <w:trPr>
          <w:trHeight w:val="150"/>
        </w:trPr>
        <w:tc>
          <w:tcPr>
            <w:tcW w:w="717" w:type="pct"/>
            <w:shd w:val="clear" w:color="auto" w:fill="auto"/>
          </w:tcPr>
          <w:p w:rsidR="00133E1D" w:rsidRPr="00627A8D" w:rsidRDefault="00B65E67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lastRenderedPageBreak/>
              <w:t>ЗУ:101</w:t>
            </w:r>
            <w:r w:rsidR="00133E1D" w:rsidRPr="00627A8D">
              <w:rPr>
                <w:kern w:val="0"/>
                <w:sz w:val="24"/>
                <w:szCs w:val="24"/>
              </w:rPr>
              <w:t>(2)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4217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150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lastRenderedPageBreak/>
              <w:t>ЗУ:104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146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ЗУ:106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332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C8696E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ЗУ:107</w:t>
            </w:r>
            <w:r w:rsidR="00133E1D" w:rsidRPr="00627A8D">
              <w:rPr>
                <w:kern w:val="0"/>
                <w:sz w:val="24"/>
                <w:szCs w:val="24"/>
              </w:rPr>
              <w:t>(1)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1342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C8696E" w:rsidP="00FC52DE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ЗУ:107</w:t>
            </w:r>
            <w:r w:rsidR="00133E1D" w:rsidRPr="00627A8D">
              <w:rPr>
                <w:kern w:val="0"/>
                <w:sz w:val="24"/>
                <w:szCs w:val="24"/>
              </w:rPr>
              <w:t>(2)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1140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C8696E" w:rsidP="00FC52DE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ЗУ:107</w:t>
            </w:r>
            <w:r w:rsidR="00133E1D" w:rsidRPr="00627A8D">
              <w:rPr>
                <w:kern w:val="0"/>
                <w:sz w:val="24"/>
                <w:szCs w:val="24"/>
              </w:rPr>
              <w:t>(3)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1162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C8696E" w:rsidP="00FC52DE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ЗУ:107</w:t>
            </w:r>
            <w:r w:rsidR="00133E1D" w:rsidRPr="00627A8D">
              <w:rPr>
                <w:kern w:val="0"/>
                <w:sz w:val="24"/>
                <w:szCs w:val="24"/>
              </w:rPr>
              <w:t>(4)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1209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C8696E" w:rsidP="00FC52DE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ЗУ:107</w:t>
            </w:r>
            <w:r w:rsidR="00133E1D" w:rsidRPr="00627A8D">
              <w:rPr>
                <w:kern w:val="0"/>
                <w:sz w:val="24"/>
                <w:szCs w:val="24"/>
              </w:rPr>
              <w:t>(5)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668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C8696E" w:rsidP="00FC52DE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ЗУ:107</w:t>
            </w:r>
            <w:r w:rsidR="00133E1D" w:rsidRPr="00627A8D">
              <w:rPr>
                <w:kern w:val="0"/>
                <w:sz w:val="24"/>
                <w:szCs w:val="24"/>
              </w:rPr>
              <w:t>(6)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679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ЗУ:113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332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ЗУ:114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117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ЗУ:115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72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ЗУ:120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27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ЗУ:133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5879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ЗУ:134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277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ЗУ:135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2362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ЗУ:136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481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ЗУ:137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198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ЗУ:138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171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ЗУ:139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246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ЗУ:140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77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ЗУ:141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696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ЗУ:145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273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kern w:val="0"/>
                <w:sz w:val="24"/>
                <w:szCs w:val="24"/>
              </w:rPr>
              <w:t xml:space="preserve"> </w:t>
            </w:r>
            <w:r w:rsidR="00C8696E" w:rsidRPr="00627A8D">
              <w:rPr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71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ЗУ:147</w:t>
            </w:r>
          </w:p>
        </w:tc>
        <w:tc>
          <w:tcPr>
            <w:tcW w:w="1036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198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FC52DE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627A8D">
              <w:rPr>
                <w:kern w:val="0"/>
                <w:sz w:val="24"/>
                <w:szCs w:val="24"/>
              </w:rPr>
              <w:t>12.0.1. Улично-дорожная сеть</w:t>
            </w:r>
          </w:p>
        </w:tc>
      </w:tr>
    </w:tbl>
    <w:p w:rsidR="00310E51" w:rsidRPr="00627A8D" w:rsidRDefault="00310E51" w:rsidP="00FC52DE">
      <w:pPr>
        <w:widowControl/>
        <w:tabs>
          <w:tab w:val="left" w:pos="426"/>
        </w:tabs>
        <w:autoSpaceDN/>
        <w:spacing w:line="228" w:lineRule="auto"/>
        <w:ind w:firstLine="709"/>
        <w:textAlignment w:val="auto"/>
        <w:rPr>
          <w:kern w:val="0"/>
          <w:sz w:val="24"/>
          <w:szCs w:val="24"/>
        </w:rPr>
      </w:pPr>
      <w:r w:rsidRPr="00627A8D">
        <w:rPr>
          <w:kern w:val="0"/>
          <w:sz w:val="24"/>
          <w:szCs w:val="24"/>
        </w:rPr>
        <w:t>Примечания:</w:t>
      </w:r>
    </w:p>
    <w:p w:rsidR="00310E51" w:rsidRPr="00627A8D" w:rsidRDefault="00641962" w:rsidP="00FC52DE">
      <w:pPr>
        <w:widowControl/>
        <w:tabs>
          <w:tab w:val="left" w:pos="426"/>
        </w:tabs>
        <w:autoSpaceDN/>
        <w:spacing w:line="228" w:lineRule="auto"/>
        <w:ind w:firstLine="709"/>
        <w:textAlignment w:val="auto"/>
        <w:rPr>
          <w:kern w:val="0"/>
          <w:sz w:val="24"/>
          <w:szCs w:val="24"/>
        </w:rPr>
      </w:pPr>
      <w:r w:rsidRPr="00627A8D">
        <w:rPr>
          <w:kern w:val="0"/>
          <w:sz w:val="24"/>
          <w:szCs w:val="24"/>
        </w:rPr>
        <w:t>1.</w:t>
      </w:r>
      <w:r w:rsidR="00627A8D" w:rsidRPr="00627A8D">
        <w:rPr>
          <w:kern w:val="0"/>
          <w:sz w:val="24"/>
          <w:szCs w:val="24"/>
        </w:rPr>
        <w:t> </w:t>
      </w:r>
      <w:r w:rsidR="00310E51" w:rsidRPr="00627A8D">
        <w:rPr>
          <w:kern w:val="0"/>
          <w:sz w:val="24"/>
          <w:szCs w:val="24"/>
        </w:rPr>
        <w:t>Земельные участки, расположенные в границах проектируемой территории</w:t>
      </w:r>
      <w:r w:rsidRPr="00627A8D">
        <w:rPr>
          <w:kern w:val="0"/>
          <w:sz w:val="24"/>
          <w:szCs w:val="24"/>
        </w:rPr>
        <w:t>,</w:t>
      </w:r>
      <w:r w:rsidR="00310E51" w:rsidRPr="00627A8D">
        <w:rPr>
          <w:kern w:val="0"/>
          <w:sz w:val="24"/>
          <w:szCs w:val="24"/>
        </w:rPr>
        <w:t xml:space="preserve"> относятся к категории земель «Земли населенных пунктов»</w:t>
      </w:r>
      <w:r w:rsidRPr="00627A8D">
        <w:rPr>
          <w:kern w:val="0"/>
          <w:sz w:val="24"/>
          <w:szCs w:val="24"/>
        </w:rPr>
        <w:t>.</w:t>
      </w:r>
    </w:p>
    <w:p w:rsidR="00310E51" w:rsidRPr="00627A8D" w:rsidRDefault="00641962" w:rsidP="00FC52DE">
      <w:pPr>
        <w:widowControl/>
        <w:tabs>
          <w:tab w:val="left" w:pos="426"/>
        </w:tabs>
        <w:autoSpaceDN/>
        <w:spacing w:line="228" w:lineRule="auto"/>
        <w:ind w:firstLine="709"/>
        <w:textAlignment w:val="auto"/>
        <w:rPr>
          <w:kern w:val="0"/>
          <w:sz w:val="24"/>
          <w:szCs w:val="24"/>
        </w:rPr>
      </w:pPr>
      <w:r w:rsidRPr="00627A8D">
        <w:rPr>
          <w:kern w:val="0"/>
          <w:sz w:val="24"/>
          <w:szCs w:val="24"/>
        </w:rPr>
        <w:t>2.</w:t>
      </w:r>
      <w:r w:rsidR="00627A8D" w:rsidRPr="00627A8D">
        <w:rPr>
          <w:kern w:val="0"/>
          <w:sz w:val="24"/>
          <w:szCs w:val="24"/>
        </w:rPr>
        <w:t> </w:t>
      </w:r>
      <w:r w:rsidR="00310E51" w:rsidRPr="00627A8D">
        <w:rPr>
          <w:kern w:val="0"/>
          <w:sz w:val="24"/>
          <w:szCs w:val="24"/>
        </w:rPr>
        <w:t>Правила землепользования и застройки в редакции решения Воронежской городск</w:t>
      </w:r>
      <w:r w:rsidRPr="00627A8D">
        <w:rPr>
          <w:kern w:val="0"/>
          <w:sz w:val="24"/>
          <w:szCs w:val="24"/>
        </w:rPr>
        <w:t>ой Думы от 13.07.2022 № 537-V</w:t>
      </w:r>
      <w:r w:rsidR="00310E51" w:rsidRPr="00627A8D">
        <w:rPr>
          <w:kern w:val="0"/>
          <w:sz w:val="24"/>
          <w:szCs w:val="24"/>
        </w:rPr>
        <w:t>.</w:t>
      </w:r>
    </w:p>
    <w:p w:rsidR="00310E51" w:rsidRPr="00FC52DE" w:rsidRDefault="00310E51" w:rsidP="00FC52DE">
      <w:pPr>
        <w:widowControl/>
        <w:tabs>
          <w:tab w:val="left" w:pos="426"/>
        </w:tabs>
        <w:autoSpaceDN/>
        <w:spacing w:line="228" w:lineRule="auto"/>
        <w:ind w:firstLine="709"/>
        <w:textAlignment w:val="auto"/>
        <w:rPr>
          <w:kern w:val="0"/>
          <w:sz w:val="16"/>
          <w:szCs w:val="16"/>
        </w:rPr>
      </w:pPr>
    </w:p>
    <w:p w:rsidR="00B612C8" w:rsidRDefault="00651035" w:rsidP="00FC52DE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651035">
        <w:rPr>
          <w:kern w:val="0"/>
          <w:sz w:val="28"/>
          <w:szCs w:val="28"/>
        </w:rPr>
        <w:t>Виды разрешенного использовани</w:t>
      </w:r>
      <w:r w:rsidR="00641962">
        <w:rPr>
          <w:kern w:val="0"/>
          <w:sz w:val="28"/>
          <w:szCs w:val="28"/>
        </w:rPr>
        <w:t>я образуемых земельных участков</w:t>
      </w:r>
      <w:r>
        <w:rPr>
          <w:kern w:val="0"/>
          <w:sz w:val="28"/>
          <w:szCs w:val="28"/>
        </w:rPr>
        <w:t xml:space="preserve"> </w:t>
      </w:r>
      <w:r w:rsidR="00712222">
        <w:rPr>
          <w:kern w:val="0"/>
          <w:sz w:val="28"/>
          <w:szCs w:val="28"/>
        </w:rPr>
        <w:t>представлен</w:t>
      </w:r>
      <w:r>
        <w:rPr>
          <w:kern w:val="0"/>
          <w:sz w:val="28"/>
          <w:szCs w:val="28"/>
        </w:rPr>
        <w:t>ы</w:t>
      </w:r>
      <w:r w:rsidR="00F22645">
        <w:rPr>
          <w:kern w:val="0"/>
          <w:sz w:val="28"/>
          <w:szCs w:val="28"/>
        </w:rPr>
        <w:t xml:space="preserve"> в таблице № 5</w:t>
      </w:r>
      <w:r w:rsidR="00712222">
        <w:rPr>
          <w:kern w:val="0"/>
          <w:sz w:val="28"/>
          <w:szCs w:val="28"/>
        </w:rPr>
        <w:t>.</w:t>
      </w:r>
    </w:p>
    <w:p w:rsidR="00712222" w:rsidRDefault="00F22645" w:rsidP="00AC18E7">
      <w:pPr>
        <w:widowControl/>
        <w:tabs>
          <w:tab w:val="left" w:pos="426"/>
        </w:tabs>
        <w:autoSpaceDN/>
        <w:spacing w:line="228" w:lineRule="auto"/>
        <w:ind w:firstLine="709"/>
        <w:jc w:val="right"/>
        <w:textAlignment w:val="auto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Таблица №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2034"/>
        <w:gridCol w:w="6203"/>
      </w:tblGrid>
      <w:tr w:rsidR="00133E1D" w:rsidRPr="00627A8D" w:rsidTr="00627A8D">
        <w:trPr>
          <w:trHeight w:val="937"/>
          <w:tblHeader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Условный номер земельного участка</w:t>
            </w:r>
            <w:r w:rsidR="00575697" w:rsidRPr="00627A8D">
              <w:rPr>
                <w:spacing w:val="-4"/>
                <w:kern w:val="0"/>
                <w:sz w:val="24"/>
                <w:szCs w:val="24"/>
              </w:rPr>
              <w:t>, части земельного участка</w:t>
            </w:r>
          </w:p>
        </w:tc>
        <w:tc>
          <w:tcPr>
            <w:tcW w:w="1069" w:type="pct"/>
            <w:shd w:val="clear" w:color="auto" w:fill="auto"/>
          </w:tcPr>
          <w:p w:rsidR="00641962" w:rsidRPr="00627A8D" w:rsidRDefault="009E6CE9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Площадь земельного участка,</w:t>
            </w:r>
            <w:r w:rsidR="00627A8D">
              <w:rPr>
                <w:spacing w:val="-4"/>
                <w:kern w:val="0"/>
                <w:sz w:val="24"/>
                <w:szCs w:val="24"/>
              </w:rPr>
              <w:t xml:space="preserve"> части земельного участка,</w:t>
            </w:r>
          </w:p>
          <w:p w:rsidR="00133E1D" w:rsidRPr="00627A8D" w:rsidRDefault="009E6CE9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к</w:t>
            </w:r>
            <w:r w:rsidR="00133E1D" w:rsidRPr="00627A8D">
              <w:rPr>
                <w:spacing w:val="-4"/>
                <w:kern w:val="0"/>
                <w:sz w:val="24"/>
                <w:szCs w:val="24"/>
              </w:rPr>
              <w:t>в</w:t>
            </w:r>
            <w:r w:rsidRPr="00627A8D">
              <w:rPr>
                <w:spacing w:val="-4"/>
                <w:kern w:val="0"/>
                <w:sz w:val="24"/>
                <w:szCs w:val="24"/>
              </w:rPr>
              <w:t>. м</w:t>
            </w:r>
          </w:p>
        </w:tc>
        <w:tc>
          <w:tcPr>
            <w:tcW w:w="3247" w:type="pct"/>
            <w:shd w:val="clear" w:color="auto" w:fill="auto"/>
          </w:tcPr>
          <w:p w:rsid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 xml:space="preserve">Вид разрешенного использования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земельного участка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в соответствии с Правилами землепользования и застройки</w:t>
            </w:r>
            <w:proofErr w:type="gramStart"/>
            <w:r w:rsidR="00641962" w:rsidRPr="00627A8D">
              <w:rPr>
                <w:spacing w:val="-4"/>
                <w:kern w:val="0"/>
                <w:sz w:val="24"/>
                <w:szCs w:val="24"/>
                <w:vertAlign w:val="superscript"/>
              </w:rPr>
              <w:t>1</w:t>
            </w:r>
            <w:proofErr w:type="gramEnd"/>
          </w:p>
        </w:tc>
      </w:tr>
      <w:tr w:rsidR="00133E1D" w:rsidRPr="00627A8D" w:rsidTr="00627A8D">
        <w:trPr>
          <w:trHeight w:val="231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1884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="00641962"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="00641962"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  <w:proofErr w:type="gramStart"/>
            <w:r w:rsidR="00641962" w:rsidRPr="00627A8D">
              <w:rPr>
                <w:spacing w:val="-4"/>
                <w:kern w:val="0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133E1D" w:rsidRPr="00627A8D" w:rsidTr="00627A8D">
        <w:trPr>
          <w:trHeight w:val="27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lastRenderedPageBreak/>
              <w:t>ЗУ:2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3362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76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2486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 xml:space="preserve">. </w:t>
            </w:r>
            <w:proofErr w:type="spellStart"/>
            <w:r w:rsidR="00641962"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="00641962"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  <w:r w:rsidR="00641962" w:rsidRPr="00627A8D">
              <w:rPr>
                <w:spacing w:val="-4"/>
                <w:kern w:val="0"/>
                <w:sz w:val="24"/>
                <w:szCs w:val="24"/>
                <w:vertAlign w:val="superscript"/>
              </w:rPr>
              <w:t>3</w:t>
            </w:r>
          </w:p>
        </w:tc>
      </w:tr>
      <w:tr w:rsidR="00133E1D" w:rsidRPr="00627A8D" w:rsidTr="00627A8D">
        <w:trPr>
          <w:trHeight w:val="279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4701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79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820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79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2186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 xml:space="preserve">. </w:t>
            </w:r>
            <w:proofErr w:type="spellStart"/>
            <w:r w:rsidR="00641962"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="00641962"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  <w:r w:rsidR="00641962" w:rsidRPr="00627A8D">
              <w:rPr>
                <w:spacing w:val="-4"/>
                <w:kern w:val="0"/>
                <w:sz w:val="24"/>
                <w:szCs w:val="24"/>
                <w:vertAlign w:val="superscript"/>
              </w:rPr>
              <w:t>3</w:t>
            </w:r>
          </w:p>
        </w:tc>
      </w:tr>
      <w:tr w:rsidR="00133E1D" w:rsidRPr="00627A8D" w:rsidTr="00627A8D">
        <w:trPr>
          <w:trHeight w:val="279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2614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2.6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133E1D" w:rsidRPr="00627A8D" w:rsidTr="00627A8D">
        <w:trPr>
          <w:trHeight w:val="287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ЗУ:8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3322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63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ЗУ:9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1273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2.1.1</w:t>
            </w:r>
            <w:r w:rsid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Малоэтажная многоквартирная жилая застройка</w:t>
            </w:r>
          </w:p>
        </w:tc>
      </w:tr>
      <w:tr w:rsidR="00133E1D" w:rsidRPr="00627A8D" w:rsidTr="00627A8D">
        <w:trPr>
          <w:trHeight w:val="267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3063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70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ЗУ:11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5711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79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3312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43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3.1.1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Предоставление коммунальных услуг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11657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2.6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1290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266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2.7.1</w:t>
            </w:r>
            <w:r w:rsid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Хранение автотранспорта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284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ЗУ:18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29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b/>
                <w:bCs/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3.1.1</w:t>
            </w:r>
            <w:r w:rsid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Предоставление коммунальных услуг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ЗУ:19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807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ЗУ:20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25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2.7.1</w:t>
            </w:r>
            <w:r w:rsid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Хранение автотранспорта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ЗУ:21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21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ЗУ:22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20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ЗУ:23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24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ЗУ:24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42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ЗУ:25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20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ЗУ:26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18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ЗУ:27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196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131"/>
        </w:trPr>
        <w:tc>
          <w:tcPr>
            <w:tcW w:w="684" w:type="pct"/>
            <w:shd w:val="clear" w:color="auto" w:fill="auto"/>
          </w:tcPr>
          <w:p w:rsidR="00133E1D" w:rsidRPr="00627A8D" w:rsidRDefault="00891942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</w:rPr>
              <w:t>ЗУ:28</w:t>
            </w:r>
            <w:r w:rsidR="00133E1D" w:rsidRPr="00627A8D">
              <w:rPr>
                <w:spacing w:val="-4"/>
                <w:kern w:val="0"/>
                <w:sz w:val="24"/>
                <w:szCs w:val="24"/>
              </w:rPr>
              <w:t>(1)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4081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F80852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132"/>
        </w:trPr>
        <w:tc>
          <w:tcPr>
            <w:tcW w:w="684" w:type="pct"/>
            <w:shd w:val="clear" w:color="auto" w:fill="auto"/>
          </w:tcPr>
          <w:p w:rsidR="00133E1D" w:rsidRPr="00627A8D" w:rsidRDefault="00891942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>
              <w:rPr>
                <w:spacing w:val="-4"/>
                <w:kern w:val="0"/>
                <w:sz w:val="24"/>
                <w:szCs w:val="24"/>
              </w:rPr>
              <w:t>ЗУ:28</w:t>
            </w:r>
            <w:r w:rsidR="00133E1D" w:rsidRPr="00627A8D">
              <w:rPr>
                <w:spacing w:val="-4"/>
                <w:kern w:val="0"/>
                <w:sz w:val="24"/>
                <w:szCs w:val="24"/>
              </w:rPr>
              <w:t>(2)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3484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ЗУ:29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10553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ЗУ:31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447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ЗУ:32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761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F80852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ЗУ:33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21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2.7.1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Хранение автотранспорта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ЗУ:34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21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ЗУ:36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1398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ЗУ:37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385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2.7.1</w:t>
            </w:r>
            <w:r w:rsid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Хранение автотранспорта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ЗУ:38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4532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4.2</w:t>
            </w:r>
            <w:r w:rsid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Объекты торговли (торговые центры, торгово-развлекательные центры (комплексы))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ЗУ:39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474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ЗУ:40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885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ЗУ:41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  <w:lang w:val="en-US"/>
              </w:rPr>
            </w:pPr>
            <w:r w:rsidRPr="00627A8D">
              <w:rPr>
                <w:spacing w:val="-4"/>
                <w:kern w:val="0"/>
                <w:sz w:val="24"/>
                <w:szCs w:val="24"/>
                <w:lang w:val="en-US"/>
              </w:rPr>
              <w:t>2181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ЗУ:41(1)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2786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lastRenderedPageBreak/>
              <w:t>ЗУ:42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39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ЗУ:43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194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ЗУ:44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71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3.1.1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Предоставление коммунальных услуг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ЗУ:45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2943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4.7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Гостиничное обслуживание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ЗУ:46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3436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F80852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B448E1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ЗУ:47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17780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4.3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Рынки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ЗУ:48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19336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F80852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ЗУ:49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144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ЗУ:50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4434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2.6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ЗУ:52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917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ЗУ:53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5528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F80852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ЗУ:54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1740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ЗУ:55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283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3.1.1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Предоставление коммунальных услуг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ЗУ:56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6650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F80852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ЗУ:57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522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3.1.1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Предоставление коммунальных услуг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ЗУ:58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17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2.7.1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Хранение автотранспорта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ЗУ:59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17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ЗУ:60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355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4.1 Деловое управление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ЗУ:62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120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ЗУ:63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613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9.3</w:t>
            </w:r>
            <w:r w:rsidR="00F80852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Историко-культурная деятельность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ЗУ:64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31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4.4</w:t>
            </w:r>
            <w:r w:rsidR="00F80852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Магазины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ЗУ:65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9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ЗУ:66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540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ЗУ:67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2250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9.3</w:t>
            </w:r>
            <w:r w:rsidR="00F80852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Историко-культурная деятельность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ЗУ:68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2403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2.6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ЗУ:69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907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48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2.7.1 Хранение автотранспорта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ЗУ:71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31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1817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2.1.1</w:t>
            </w:r>
            <w:r w:rsidR="00F80852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Малоэтажная многоквартирная жилая застройка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2669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665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318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189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1300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9.3</w:t>
            </w:r>
            <w:r w:rsidR="00F80852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Историко-культурная деятельность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ЗУ:78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3059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2.6</w:t>
            </w:r>
            <w:r w:rsidR="00F80852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Многоэтажная жилая за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стройка (высотная застройка)</w:t>
            </w:r>
            <w:r w:rsidR="00641962" w:rsidRPr="00627A8D">
              <w:rPr>
                <w:spacing w:val="-4"/>
                <w:kern w:val="0"/>
                <w:sz w:val="24"/>
                <w:szCs w:val="24"/>
                <w:vertAlign w:val="superscript"/>
              </w:rPr>
              <w:t>2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ЗУ:79</w:t>
            </w:r>
          </w:p>
        </w:tc>
        <w:tc>
          <w:tcPr>
            <w:tcW w:w="1069" w:type="pct"/>
            <w:shd w:val="clear" w:color="auto" w:fill="auto"/>
          </w:tcPr>
          <w:p w:rsidR="00133E1D" w:rsidRPr="00F80852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F80852">
              <w:rPr>
                <w:spacing w:val="-4"/>
                <w:kern w:val="0"/>
                <w:sz w:val="24"/>
                <w:szCs w:val="24"/>
              </w:rPr>
              <w:t>951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F80852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  <w:lang w:val="en-US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ЗУ:79(1)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  <w:lang w:val="en-US"/>
              </w:rPr>
            </w:pPr>
            <w:r w:rsidRPr="00627A8D">
              <w:rPr>
                <w:spacing w:val="-4"/>
                <w:kern w:val="0"/>
                <w:sz w:val="24"/>
                <w:szCs w:val="24"/>
                <w:lang w:val="en-US"/>
              </w:rPr>
              <w:t>222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ЗУ:80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2294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ЗУ:81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1906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ЗУ:82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308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lastRenderedPageBreak/>
              <w:t>ЗУ:83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1298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9.3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Историко-культурная деятельность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ЗУ:84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1310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F80852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ЗУ:85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2466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ЗУ:88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1650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ЗУ:88(1)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1073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132"/>
        </w:trPr>
        <w:tc>
          <w:tcPr>
            <w:tcW w:w="684" w:type="pct"/>
            <w:shd w:val="clear" w:color="auto" w:fill="auto"/>
          </w:tcPr>
          <w:p w:rsidR="00133E1D" w:rsidRPr="00627A8D" w:rsidRDefault="00641962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ЗУ:89</w:t>
            </w:r>
            <w:r w:rsidR="00133E1D" w:rsidRPr="00627A8D">
              <w:rPr>
                <w:spacing w:val="-4"/>
                <w:kern w:val="0"/>
                <w:sz w:val="24"/>
                <w:szCs w:val="24"/>
              </w:rPr>
              <w:t>(1)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4657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131"/>
        </w:trPr>
        <w:tc>
          <w:tcPr>
            <w:tcW w:w="684" w:type="pct"/>
            <w:shd w:val="clear" w:color="auto" w:fill="auto"/>
          </w:tcPr>
          <w:p w:rsidR="00133E1D" w:rsidRPr="00627A8D" w:rsidRDefault="00641962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ЗУ:89</w:t>
            </w:r>
            <w:r w:rsidR="00133E1D" w:rsidRPr="00627A8D">
              <w:rPr>
                <w:spacing w:val="-4"/>
                <w:kern w:val="0"/>
                <w:sz w:val="24"/>
                <w:szCs w:val="24"/>
              </w:rPr>
              <w:t>(2)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2835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ЗУ:90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103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ЗУ:92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152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ЗУ:93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114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ЗУ:94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48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3.1.1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Предоставление коммунальных услуг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ЗУ:95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96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ЗУ:96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2856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ЗУ:97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139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ЗУ:98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2.7.1</w:t>
            </w:r>
            <w:r w:rsidR="00F80852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Хранение автотранспорта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ЗУ:99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775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213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132"/>
        </w:trPr>
        <w:tc>
          <w:tcPr>
            <w:tcW w:w="684" w:type="pct"/>
            <w:shd w:val="clear" w:color="auto" w:fill="auto"/>
          </w:tcPr>
          <w:p w:rsidR="00133E1D" w:rsidRPr="00627A8D" w:rsidRDefault="00641962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ЗУ:101</w:t>
            </w:r>
            <w:r w:rsidR="00133E1D" w:rsidRPr="00627A8D">
              <w:rPr>
                <w:spacing w:val="-4"/>
                <w:kern w:val="0"/>
                <w:sz w:val="24"/>
                <w:szCs w:val="24"/>
              </w:rPr>
              <w:t>(1)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4119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F80852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131"/>
        </w:trPr>
        <w:tc>
          <w:tcPr>
            <w:tcW w:w="684" w:type="pct"/>
            <w:shd w:val="clear" w:color="auto" w:fill="auto"/>
          </w:tcPr>
          <w:p w:rsidR="00133E1D" w:rsidRPr="00627A8D" w:rsidRDefault="00641962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ЗУ:101</w:t>
            </w:r>
            <w:r w:rsidR="00133E1D" w:rsidRPr="00627A8D">
              <w:rPr>
                <w:spacing w:val="-4"/>
                <w:kern w:val="0"/>
                <w:sz w:val="24"/>
                <w:szCs w:val="24"/>
              </w:rPr>
              <w:t>(2)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4217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57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2.7.1</w:t>
            </w:r>
            <w:r w:rsidR="00F80852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Хранение автотранспорта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146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537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2.1.1</w:t>
            </w:r>
            <w:r w:rsidR="00F80852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Малоэтажная многоквартирная жилая застройка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332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C21E9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ЗУ:107(1)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1342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C21E97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C21E9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ЗУ:107(2)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1140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C21E9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ЗУ:107(3)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1162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C21E9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ЗУ:107(4)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1209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C21E9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ЗУ:107(5)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668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C21E9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ЗУ:107(6)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679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ЗУ:111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578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2.7.1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Хранение автотранспорта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ЗУ:112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86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ЗУ:113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332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ЗУ:114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117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ЗУ:115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72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ЗУ:116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3196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ЗУ:117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335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4.4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Магазины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ЗУ:120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ЗУ:127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129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3.1.1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Предоставление коммунальных услуг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ЗУ:133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5879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C21E97">
              <w:rPr>
                <w:spacing w:val="-4"/>
                <w:kern w:val="0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ЗУ:134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277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ЗУ:135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2362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ЗУ:136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481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lastRenderedPageBreak/>
              <w:t>ЗУ:137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198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ЗУ:138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171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ЗУ:139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246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ЗУ:140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77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ЗУ:141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696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F80852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ЗУ:142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856376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sz w:val="24"/>
                <w:szCs w:val="24"/>
                <w:lang w:val="en-US"/>
              </w:rPr>
              <w:t>2767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ЗУ:142(1)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856376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sz w:val="24"/>
                <w:szCs w:val="24"/>
                <w:lang w:val="en-US"/>
              </w:rPr>
              <w:t>2495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ЗУ:143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1029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3.5.1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Дошкольное, начальное и среднее общее образование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ЗУ:144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2497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2.5</w:t>
            </w:r>
            <w:r w:rsidR="00E52373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</w:t>
            </w:r>
            <w:proofErr w:type="spellStart"/>
            <w:r w:rsidRPr="00627A8D">
              <w:rPr>
                <w:spacing w:val="-4"/>
                <w:kern w:val="0"/>
                <w:sz w:val="24"/>
                <w:szCs w:val="24"/>
              </w:rPr>
              <w:t>Среднеэтажная</w:t>
            </w:r>
            <w:proofErr w:type="spellEnd"/>
            <w:r w:rsidRPr="00627A8D">
              <w:rPr>
                <w:spacing w:val="-4"/>
                <w:kern w:val="0"/>
                <w:sz w:val="24"/>
                <w:szCs w:val="24"/>
              </w:rPr>
              <w:t xml:space="preserve"> жилая застройка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ЗУ:145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273</w:t>
            </w:r>
          </w:p>
        </w:tc>
        <w:tc>
          <w:tcPr>
            <w:tcW w:w="3247" w:type="pct"/>
            <w:shd w:val="clear" w:color="auto" w:fill="auto"/>
          </w:tcPr>
          <w:p w:rsidR="00856376" w:rsidRPr="00627A8D" w:rsidRDefault="00856376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  <w:r w:rsidR="00F80852">
              <w:rPr>
                <w:spacing w:val="-4"/>
                <w:kern w:val="0"/>
                <w:sz w:val="24"/>
                <w:szCs w:val="24"/>
              </w:rPr>
              <w:t xml:space="preserve"> </w:t>
            </w:r>
            <w:r w:rsidRPr="00627A8D">
              <w:rPr>
                <w:spacing w:val="-4"/>
                <w:kern w:val="0"/>
                <w:sz w:val="24"/>
                <w:szCs w:val="24"/>
              </w:rPr>
              <w:t>/</w:t>
            </w:r>
          </w:p>
          <w:p w:rsidR="00133E1D" w:rsidRPr="00627A8D" w:rsidRDefault="00856376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12.0.2. Благоустройство территории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ЗУ:147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198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12.0.1. Улично-дорожная сеть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ЗУ:148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2406</w:t>
            </w:r>
          </w:p>
        </w:tc>
        <w:tc>
          <w:tcPr>
            <w:tcW w:w="3247" w:type="pct"/>
            <w:vMerge w:val="restar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2.6</w:t>
            </w:r>
            <w:r w:rsidR="00641962" w:rsidRPr="00627A8D">
              <w:rPr>
                <w:spacing w:val="-4"/>
                <w:kern w:val="0"/>
                <w:sz w:val="24"/>
                <w:szCs w:val="24"/>
              </w:rPr>
              <w:t>.</w:t>
            </w:r>
            <w:r w:rsidRPr="00627A8D">
              <w:rPr>
                <w:spacing w:val="-4"/>
                <w:kern w:val="0"/>
                <w:sz w:val="24"/>
                <w:szCs w:val="24"/>
              </w:rPr>
              <w:t xml:space="preserve"> Многоэтажная жилая застройка (высотная застройка)</w:t>
            </w: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ЗУ:149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2836</w:t>
            </w:r>
          </w:p>
        </w:tc>
        <w:tc>
          <w:tcPr>
            <w:tcW w:w="3247" w:type="pct"/>
            <w:vMerge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</w:p>
        </w:tc>
      </w:tr>
      <w:tr w:rsidR="00133E1D" w:rsidRPr="00627A8D" w:rsidTr="00627A8D">
        <w:trPr>
          <w:trHeight w:val="282"/>
        </w:trPr>
        <w:tc>
          <w:tcPr>
            <w:tcW w:w="684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ЗУ:150</w:t>
            </w:r>
          </w:p>
        </w:tc>
        <w:tc>
          <w:tcPr>
            <w:tcW w:w="1069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4468</w:t>
            </w:r>
          </w:p>
        </w:tc>
        <w:tc>
          <w:tcPr>
            <w:tcW w:w="3247" w:type="pct"/>
            <w:shd w:val="clear" w:color="auto" w:fill="auto"/>
          </w:tcPr>
          <w:p w:rsidR="00133E1D" w:rsidRPr="00627A8D" w:rsidRDefault="00133E1D" w:rsidP="00AC18E7">
            <w:pPr>
              <w:widowControl/>
              <w:tabs>
                <w:tab w:val="left" w:pos="7213"/>
              </w:tabs>
              <w:autoSpaceDN/>
              <w:spacing w:line="228" w:lineRule="auto"/>
              <w:ind w:firstLine="0"/>
              <w:jc w:val="center"/>
              <w:textAlignment w:val="auto"/>
              <w:rPr>
                <w:spacing w:val="-4"/>
                <w:kern w:val="0"/>
                <w:sz w:val="24"/>
                <w:szCs w:val="24"/>
              </w:rPr>
            </w:pPr>
            <w:r w:rsidRPr="00627A8D">
              <w:rPr>
                <w:spacing w:val="-4"/>
                <w:kern w:val="0"/>
                <w:sz w:val="24"/>
                <w:szCs w:val="24"/>
              </w:rPr>
              <w:t>4.5 Банковская и страховая деятельность</w:t>
            </w:r>
          </w:p>
        </w:tc>
      </w:tr>
    </w:tbl>
    <w:p w:rsidR="004C62EF" w:rsidRPr="004C62EF" w:rsidRDefault="00641962" w:rsidP="00AC18E7">
      <w:pPr>
        <w:widowControl/>
        <w:autoSpaceDN/>
        <w:spacing w:line="228" w:lineRule="auto"/>
        <w:ind w:firstLine="709"/>
        <w:textAlignment w:val="auto"/>
        <w:rPr>
          <w:bCs/>
          <w:kern w:val="0"/>
          <w:sz w:val="24"/>
          <w:szCs w:val="24"/>
          <w:shd w:val="clear" w:color="auto" w:fill="FFFFFF"/>
        </w:rPr>
      </w:pPr>
      <w:bookmarkStart w:id="2" w:name="_Hlk111809087"/>
      <w:r w:rsidRPr="00F80852">
        <w:rPr>
          <w:kern w:val="0"/>
          <w:sz w:val="24"/>
          <w:szCs w:val="24"/>
          <w:vertAlign w:val="superscript"/>
        </w:rPr>
        <w:t>1</w:t>
      </w:r>
      <w:r w:rsidR="004C62EF" w:rsidRPr="004C62EF">
        <w:rPr>
          <w:bCs/>
          <w:kern w:val="0"/>
          <w:sz w:val="24"/>
          <w:szCs w:val="24"/>
          <w:shd w:val="clear" w:color="auto" w:fill="FFFFFF"/>
        </w:rPr>
        <w:t>Правила землепользования и застройки в редакции решения Воронежской городской Думы от 13.07.2022 № 537-</w:t>
      </w:r>
      <w:r w:rsidR="00BF4E1E">
        <w:rPr>
          <w:bCs/>
          <w:kern w:val="0"/>
          <w:sz w:val="24"/>
          <w:szCs w:val="24"/>
          <w:shd w:val="clear" w:color="auto" w:fill="FFFFFF"/>
        </w:rPr>
        <w:t>V</w:t>
      </w:r>
      <w:r w:rsidR="004C62EF" w:rsidRPr="004C62EF">
        <w:rPr>
          <w:bCs/>
          <w:kern w:val="0"/>
          <w:sz w:val="24"/>
          <w:szCs w:val="24"/>
          <w:shd w:val="clear" w:color="auto" w:fill="FFFFFF"/>
        </w:rPr>
        <w:t>.</w:t>
      </w:r>
    </w:p>
    <w:p w:rsidR="00BF4E1E" w:rsidRDefault="00BF4E1E" w:rsidP="00AC18E7">
      <w:pPr>
        <w:widowControl/>
        <w:autoSpaceDN/>
        <w:spacing w:line="228" w:lineRule="auto"/>
        <w:ind w:firstLine="709"/>
        <w:textAlignment w:val="auto"/>
        <w:rPr>
          <w:bCs/>
          <w:kern w:val="0"/>
          <w:sz w:val="24"/>
          <w:szCs w:val="24"/>
          <w:shd w:val="clear" w:color="auto" w:fill="FFFFFF"/>
        </w:rPr>
      </w:pPr>
      <w:r w:rsidRPr="00F80852">
        <w:rPr>
          <w:bCs/>
          <w:kern w:val="0"/>
          <w:sz w:val="24"/>
          <w:szCs w:val="24"/>
          <w:shd w:val="clear" w:color="auto" w:fill="FFFFFF"/>
          <w:vertAlign w:val="superscript"/>
        </w:rPr>
        <w:t>2</w:t>
      </w:r>
      <w:r w:rsidRPr="00BF4E1E">
        <w:rPr>
          <w:bCs/>
          <w:kern w:val="0"/>
          <w:sz w:val="24"/>
          <w:szCs w:val="24"/>
          <w:shd w:val="clear" w:color="auto" w:fill="FFFFFF"/>
        </w:rPr>
        <w:t xml:space="preserve">При </w:t>
      </w:r>
      <w:proofErr w:type="gramStart"/>
      <w:r w:rsidRPr="00BF4E1E">
        <w:rPr>
          <w:bCs/>
          <w:kern w:val="0"/>
          <w:sz w:val="24"/>
          <w:szCs w:val="24"/>
          <w:shd w:val="clear" w:color="auto" w:fill="FFFFFF"/>
        </w:rPr>
        <w:t>принятии</w:t>
      </w:r>
      <w:proofErr w:type="gramEnd"/>
      <w:r w:rsidRPr="00BF4E1E">
        <w:rPr>
          <w:bCs/>
          <w:kern w:val="0"/>
          <w:sz w:val="24"/>
          <w:szCs w:val="24"/>
          <w:shd w:val="clear" w:color="auto" w:fill="FFFFFF"/>
        </w:rPr>
        <w:t xml:space="preserve"> решения о предо</w:t>
      </w:r>
      <w:r>
        <w:rPr>
          <w:bCs/>
          <w:kern w:val="0"/>
          <w:sz w:val="24"/>
          <w:szCs w:val="24"/>
          <w:shd w:val="clear" w:color="auto" w:fill="FFFFFF"/>
        </w:rPr>
        <w:t xml:space="preserve">ставлении разрешения на условно </w:t>
      </w:r>
      <w:r w:rsidRPr="00BF4E1E">
        <w:rPr>
          <w:bCs/>
          <w:kern w:val="0"/>
          <w:sz w:val="24"/>
          <w:szCs w:val="24"/>
          <w:shd w:val="clear" w:color="auto" w:fill="FFFFFF"/>
        </w:rPr>
        <w:t>разрешенный вид использования земельных участков и (или) объектов капитального строи</w:t>
      </w:r>
      <w:r>
        <w:rPr>
          <w:bCs/>
          <w:kern w:val="0"/>
          <w:sz w:val="24"/>
          <w:szCs w:val="24"/>
          <w:shd w:val="clear" w:color="auto" w:fill="FFFFFF"/>
        </w:rPr>
        <w:t>тельства в</w:t>
      </w:r>
      <w:r w:rsidR="00F80852">
        <w:rPr>
          <w:bCs/>
          <w:kern w:val="0"/>
          <w:sz w:val="24"/>
          <w:szCs w:val="24"/>
          <w:shd w:val="clear" w:color="auto" w:fill="FFFFFF"/>
        </w:rPr>
        <w:t> </w:t>
      </w:r>
      <w:r>
        <w:rPr>
          <w:bCs/>
          <w:kern w:val="0"/>
          <w:sz w:val="24"/>
          <w:szCs w:val="24"/>
          <w:shd w:val="clear" w:color="auto" w:fill="FFFFFF"/>
        </w:rPr>
        <w:t>зоне с индексом ОДК «</w:t>
      </w:r>
      <w:r w:rsidRPr="00BF4E1E">
        <w:rPr>
          <w:bCs/>
          <w:kern w:val="0"/>
          <w:sz w:val="24"/>
          <w:szCs w:val="24"/>
          <w:shd w:val="clear" w:color="auto" w:fill="FFFFFF"/>
        </w:rPr>
        <w:t>Зона общественно</w:t>
      </w:r>
      <w:r>
        <w:rPr>
          <w:bCs/>
          <w:kern w:val="0"/>
          <w:sz w:val="24"/>
          <w:szCs w:val="24"/>
          <w:shd w:val="clear" w:color="auto" w:fill="FFFFFF"/>
        </w:rPr>
        <w:t>-деловой коммерческой застройки».</w:t>
      </w:r>
    </w:p>
    <w:p w:rsidR="004C62EF" w:rsidRPr="004C62EF" w:rsidRDefault="00BF4E1E" w:rsidP="00AC18E7">
      <w:pPr>
        <w:widowControl/>
        <w:autoSpaceDN/>
        <w:spacing w:line="228" w:lineRule="auto"/>
        <w:ind w:firstLine="709"/>
        <w:textAlignment w:val="auto"/>
        <w:rPr>
          <w:bCs/>
          <w:kern w:val="0"/>
          <w:sz w:val="24"/>
          <w:szCs w:val="24"/>
          <w:shd w:val="clear" w:color="auto" w:fill="FFFFFF"/>
        </w:rPr>
      </w:pPr>
      <w:r w:rsidRPr="00F80852">
        <w:rPr>
          <w:bCs/>
          <w:kern w:val="0"/>
          <w:sz w:val="24"/>
          <w:szCs w:val="24"/>
          <w:shd w:val="clear" w:color="auto" w:fill="FFFFFF"/>
          <w:vertAlign w:val="superscript"/>
        </w:rPr>
        <w:t>3</w:t>
      </w:r>
      <w:r>
        <w:rPr>
          <w:bCs/>
          <w:kern w:val="0"/>
          <w:sz w:val="24"/>
          <w:szCs w:val="24"/>
          <w:shd w:val="clear" w:color="auto" w:fill="FFFFFF"/>
        </w:rPr>
        <w:t>П</w:t>
      </w:r>
      <w:r w:rsidR="004C62EF" w:rsidRPr="004C62EF">
        <w:rPr>
          <w:bCs/>
          <w:kern w:val="0"/>
          <w:sz w:val="24"/>
          <w:szCs w:val="24"/>
          <w:shd w:val="clear" w:color="auto" w:fill="FFFFFF"/>
        </w:rPr>
        <w:t xml:space="preserve">ри </w:t>
      </w:r>
      <w:proofErr w:type="gramStart"/>
      <w:r w:rsidR="004C62EF" w:rsidRPr="004C62EF">
        <w:rPr>
          <w:bCs/>
          <w:kern w:val="0"/>
          <w:sz w:val="24"/>
          <w:szCs w:val="24"/>
          <w:shd w:val="clear" w:color="auto" w:fill="FFFFFF"/>
        </w:rPr>
        <w:t>принятии</w:t>
      </w:r>
      <w:proofErr w:type="gramEnd"/>
      <w:r w:rsidR="004C62EF" w:rsidRPr="004C62EF">
        <w:rPr>
          <w:bCs/>
          <w:kern w:val="0"/>
          <w:sz w:val="24"/>
          <w:szCs w:val="24"/>
          <w:shd w:val="clear" w:color="auto" w:fill="FFFFFF"/>
        </w:rPr>
        <w:t xml:space="preserve"> решения о пред</w:t>
      </w:r>
      <w:r>
        <w:rPr>
          <w:bCs/>
          <w:kern w:val="0"/>
          <w:sz w:val="24"/>
          <w:szCs w:val="24"/>
          <w:shd w:val="clear" w:color="auto" w:fill="FFFFFF"/>
        </w:rPr>
        <w:t xml:space="preserve">оставлении разрешения на условно </w:t>
      </w:r>
      <w:r w:rsidR="004C62EF" w:rsidRPr="004C62EF">
        <w:rPr>
          <w:bCs/>
          <w:kern w:val="0"/>
          <w:sz w:val="24"/>
          <w:szCs w:val="24"/>
          <w:shd w:val="clear" w:color="auto" w:fill="FFFFFF"/>
        </w:rPr>
        <w:t>разрешенный вид использования земельных участков и (или) объектов капитального строи</w:t>
      </w:r>
      <w:r>
        <w:rPr>
          <w:bCs/>
          <w:kern w:val="0"/>
          <w:sz w:val="24"/>
          <w:szCs w:val="24"/>
          <w:shd w:val="clear" w:color="auto" w:fill="FFFFFF"/>
        </w:rPr>
        <w:t>тельства в</w:t>
      </w:r>
      <w:r w:rsidR="00F80852">
        <w:rPr>
          <w:bCs/>
          <w:kern w:val="0"/>
          <w:sz w:val="24"/>
          <w:szCs w:val="24"/>
          <w:shd w:val="clear" w:color="auto" w:fill="FFFFFF"/>
        </w:rPr>
        <w:t> </w:t>
      </w:r>
      <w:r>
        <w:rPr>
          <w:bCs/>
          <w:kern w:val="0"/>
          <w:sz w:val="24"/>
          <w:szCs w:val="24"/>
          <w:shd w:val="clear" w:color="auto" w:fill="FFFFFF"/>
        </w:rPr>
        <w:t>зоне с индексом ОДП «</w:t>
      </w:r>
      <w:r w:rsidR="004C62EF" w:rsidRPr="004C62EF">
        <w:rPr>
          <w:bCs/>
          <w:kern w:val="0"/>
          <w:sz w:val="24"/>
          <w:szCs w:val="24"/>
          <w:shd w:val="clear" w:color="auto" w:fill="FFFFFF"/>
        </w:rPr>
        <w:t>Зона общественно-деловой застройки обслуживания производства</w:t>
      </w:r>
      <w:r>
        <w:rPr>
          <w:bCs/>
          <w:kern w:val="0"/>
          <w:sz w:val="24"/>
          <w:szCs w:val="24"/>
          <w:shd w:val="clear" w:color="auto" w:fill="FFFFFF"/>
        </w:rPr>
        <w:t xml:space="preserve"> и предпринимательства».</w:t>
      </w:r>
    </w:p>
    <w:bookmarkEnd w:id="2"/>
    <w:p w:rsidR="00310E51" w:rsidRDefault="00310E51" w:rsidP="00AC18E7">
      <w:pPr>
        <w:widowControl/>
        <w:autoSpaceDN/>
        <w:spacing w:line="228" w:lineRule="auto"/>
        <w:ind w:left="425" w:firstLine="709"/>
        <w:textAlignment w:val="auto"/>
        <w:rPr>
          <w:bCs/>
          <w:kern w:val="0"/>
          <w:sz w:val="28"/>
          <w:szCs w:val="28"/>
          <w:shd w:val="clear" w:color="auto" w:fill="FFFFFF"/>
        </w:rPr>
      </w:pPr>
    </w:p>
    <w:p w:rsidR="00373919" w:rsidRDefault="00480181" w:rsidP="00AC18E7">
      <w:pPr>
        <w:widowControl/>
        <w:autoSpaceDN/>
        <w:spacing w:line="348" w:lineRule="auto"/>
        <w:ind w:firstLine="709"/>
        <w:textAlignment w:val="auto"/>
        <w:rPr>
          <w:bCs/>
          <w:kern w:val="0"/>
          <w:sz w:val="28"/>
          <w:szCs w:val="28"/>
          <w:shd w:val="clear" w:color="auto" w:fill="FFFFFF"/>
        </w:rPr>
      </w:pPr>
      <w:r w:rsidRPr="00480181">
        <w:rPr>
          <w:bCs/>
          <w:kern w:val="0"/>
          <w:sz w:val="28"/>
          <w:szCs w:val="28"/>
          <w:shd w:val="clear" w:color="auto" w:fill="FFFFFF"/>
        </w:rPr>
        <w:t xml:space="preserve">Проектом межевания территории в целях доступа </w:t>
      </w:r>
      <w:r>
        <w:rPr>
          <w:bCs/>
          <w:kern w:val="0"/>
          <w:sz w:val="28"/>
          <w:szCs w:val="28"/>
          <w:shd w:val="clear" w:color="auto" w:fill="FFFFFF"/>
        </w:rPr>
        <w:t xml:space="preserve">к земельным участкам </w:t>
      </w:r>
      <w:r w:rsidRPr="00480181">
        <w:rPr>
          <w:bCs/>
          <w:kern w:val="0"/>
          <w:sz w:val="28"/>
          <w:szCs w:val="28"/>
          <w:shd w:val="clear" w:color="auto" w:fill="FFFFFF"/>
        </w:rPr>
        <w:t>преду</w:t>
      </w:r>
      <w:r w:rsidR="00BF4E1E">
        <w:rPr>
          <w:bCs/>
          <w:kern w:val="0"/>
          <w:sz w:val="28"/>
          <w:szCs w:val="28"/>
          <w:shd w:val="clear" w:color="auto" w:fill="FFFFFF"/>
        </w:rPr>
        <w:t>смотрено установление публичных сервитутов</w:t>
      </w:r>
      <w:r w:rsidRPr="00480181">
        <w:rPr>
          <w:bCs/>
          <w:kern w:val="0"/>
          <w:sz w:val="28"/>
          <w:szCs w:val="28"/>
          <w:shd w:val="clear" w:color="auto" w:fill="FFFFFF"/>
        </w:rPr>
        <w:t>.</w:t>
      </w:r>
    </w:p>
    <w:p w:rsidR="00480181" w:rsidRDefault="00BF4E1E" w:rsidP="00AC18E7">
      <w:pPr>
        <w:widowControl/>
        <w:autoSpaceDN/>
        <w:spacing w:line="348" w:lineRule="auto"/>
        <w:ind w:firstLine="709"/>
        <w:textAlignment w:val="auto"/>
        <w:rPr>
          <w:bCs/>
          <w:kern w:val="0"/>
          <w:sz w:val="28"/>
          <w:szCs w:val="28"/>
          <w:shd w:val="clear" w:color="auto" w:fill="FFFFFF"/>
        </w:rPr>
      </w:pPr>
      <w:r>
        <w:rPr>
          <w:bCs/>
          <w:kern w:val="0"/>
          <w:sz w:val="28"/>
          <w:szCs w:val="28"/>
          <w:shd w:val="clear" w:color="auto" w:fill="FFFFFF"/>
        </w:rPr>
        <w:t>Сведения о границах территорий, в отношении которых</w:t>
      </w:r>
      <w:r w:rsidR="00480181" w:rsidRPr="00480181">
        <w:rPr>
          <w:bCs/>
          <w:kern w:val="0"/>
          <w:sz w:val="28"/>
          <w:szCs w:val="28"/>
          <w:shd w:val="clear" w:color="auto" w:fill="FFFFFF"/>
        </w:rPr>
        <w:t xml:space="preserve"> предполагается установление </w:t>
      </w:r>
      <w:r>
        <w:rPr>
          <w:bCs/>
          <w:kern w:val="0"/>
          <w:sz w:val="28"/>
          <w:szCs w:val="28"/>
          <w:shd w:val="clear" w:color="auto" w:fill="FFFFFF"/>
        </w:rPr>
        <w:t>публичных сервитутов</w:t>
      </w:r>
      <w:r w:rsidR="00480181" w:rsidRPr="00480181">
        <w:rPr>
          <w:bCs/>
          <w:kern w:val="0"/>
          <w:sz w:val="28"/>
          <w:szCs w:val="28"/>
          <w:shd w:val="clear" w:color="auto" w:fill="FFFFFF"/>
        </w:rPr>
        <w:t>, с координатным опи</w:t>
      </w:r>
      <w:r w:rsidR="008926CF">
        <w:rPr>
          <w:bCs/>
          <w:kern w:val="0"/>
          <w:sz w:val="28"/>
          <w:szCs w:val="28"/>
          <w:shd w:val="clear" w:color="auto" w:fill="FFFFFF"/>
        </w:rPr>
        <w:t xml:space="preserve">санием приведены в таблице </w:t>
      </w:r>
      <w:r w:rsidR="00480181">
        <w:rPr>
          <w:bCs/>
          <w:kern w:val="0"/>
          <w:sz w:val="28"/>
          <w:szCs w:val="28"/>
          <w:shd w:val="clear" w:color="auto" w:fill="FFFFFF"/>
        </w:rPr>
        <w:t>№ 6.</w:t>
      </w:r>
    </w:p>
    <w:p w:rsidR="00480181" w:rsidRDefault="00480181" w:rsidP="00AC18E7">
      <w:pPr>
        <w:widowControl/>
        <w:autoSpaceDN/>
        <w:spacing w:line="228" w:lineRule="auto"/>
        <w:ind w:firstLine="0"/>
        <w:jc w:val="right"/>
        <w:textAlignment w:val="auto"/>
        <w:rPr>
          <w:bCs/>
          <w:kern w:val="0"/>
          <w:sz w:val="28"/>
          <w:szCs w:val="28"/>
          <w:shd w:val="clear" w:color="auto" w:fill="FFFFFF"/>
        </w:rPr>
      </w:pPr>
      <w:r>
        <w:rPr>
          <w:bCs/>
          <w:kern w:val="0"/>
          <w:sz w:val="28"/>
          <w:szCs w:val="28"/>
          <w:shd w:val="clear" w:color="auto" w:fill="FFFFFF"/>
        </w:rPr>
        <w:t>Таблица №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2"/>
        <w:gridCol w:w="1691"/>
        <w:gridCol w:w="1883"/>
        <w:gridCol w:w="1222"/>
        <w:gridCol w:w="1281"/>
        <w:gridCol w:w="1066"/>
        <w:gridCol w:w="1204"/>
      </w:tblGrid>
      <w:tr w:rsidR="008926CF" w:rsidRPr="00F80852" w:rsidTr="00F80852">
        <w:trPr>
          <w:trHeight w:val="1208"/>
          <w:tblHeader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BF4E1E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  <w:r w:rsidRPr="00F80852">
              <w:rPr>
                <w:bCs/>
                <w:color w:val="000000"/>
                <w:kern w:val="0"/>
                <w:sz w:val="20"/>
              </w:rPr>
              <w:t>Условный номер публичного сервитута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  <w:r w:rsidRPr="00F80852">
              <w:rPr>
                <w:bCs/>
                <w:color w:val="000000"/>
                <w:kern w:val="0"/>
                <w:sz w:val="20"/>
              </w:rPr>
              <w:t>Условный или кадастровый номер земельного участка, в</w:t>
            </w:r>
            <w:r w:rsidR="00F80852">
              <w:rPr>
                <w:bCs/>
                <w:color w:val="000000"/>
                <w:kern w:val="0"/>
                <w:sz w:val="20"/>
              </w:rPr>
              <w:t> </w:t>
            </w:r>
            <w:r w:rsidRPr="00F80852">
              <w:rPr>
                <w:bCs/>
                <w:color w:val="000000"/>
                <w:kern w:val="0"/>
                <w:sz w:val="20"/>
              </w:rPr>
              <w:t xml:space="preserve">отношении которого предусмотрен </w:t>
            </w:r>
            <w:r w:rsidR="00BF4E1E" w:rsidRPr="00F80852">
              <w:rPr>
                <w:bCs/>
                <w:color w:val="000000"/>
                <w:kern w:val="0"/>
                <w:sz w:val="20"/>
              </w:rPr>
              <w:t xml:space="preserve">публичный </w:t>
            </w:r>
            <w:r w:rsidRPr="00F80852">
              <w:rPr>
                <w:bCs/>
                <w:color w:val="000000"/>
                <w:kern w:val="0"/>
                <w:sz w:val="20"/>
              </w:rPr>
              <w:t>сервитут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Назначение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  <w:r w:rsidRPr="00F80852">
              <w:rPr>
                <w:bCs/>
                <w:color w:val="000000"/>
                <w:kern w:val="0"/>
                <w:sz w:val="20"/>
              </w:rPr>
              <w:t xml:space="preserve">Площадь </w:t>
            </w:r>
            <w:proofErr w:type="gramStart"/>
            <w:r w:rsidRPr="00F80852">
              <w:rPr>
                <w:bCs/>
                <w:color w:val="000000"/>
                <w:kern w:val="0"/>
                <w:sz w:val="20"/>
              </w:rPr>
              <w:t>публичного</w:t>
            </w:r>
            <w:proofErr w:type="gramEnd"/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  <w:r w:rsidRPr="00F80852">
              <w:rPr>
                <w:bCs/>
                <w:color w:val="000000"/>
                <w:kern w:val="0"/>
                <w:sz w:val="20"/>
              </w:rPr>
              <w:t>сервитута,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  <w:highlight w:val="yellow"/>
              </w:rPr>
            </w:pPr>
            <w:r w:rsidRPr="00F80852">
              <w:rPr>
                <w:bCs/>
                <w:color w:val="000000"/>
                <w:kern w:val="0"/>
                <w:sz w:val="20"/>
              </w:rPr>
              <w:t>кв. м</w:t>
            </w:r>
          </w:p>
        </w:tc>
        <w:tc>
          <w:tcPr>
            <w:tcW w:w="664" w:type="pct"/>
            <w:vMerge w:val="restart"/>
            <w:shd w:val="clear" w:color="auto" w:fill="auto"/>
          </w:tcPr>
          <w:p w:rsidR="008926CF" w:rsidRPr="00F80852" w:rsidRDefault="00BF4E1E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  <w:r w:rsidRPr="00F80852">
              <w:rPr>
                <w:bCs/>
                <w:color w:val="000000"/>
                <w:kern w:val="0"/>
                <w:sz w:val="20"/>
              </w:rPr>
              <w:t>Номер</w:t>
            </w:r>
          </w:p>
          <w:p w:rsidR="008926CF" w:rsidRPr="00F80852" w:rsidRDefault="00BF4E1E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  <w:r w:rsidRPr="00F80852">
              <w:rPr>
                <w:bCs/>
                <w:color w:val="000000"/>
                <w:kern w:val="0"/>
                <w:sz w:val="20"/>
              </w:rPr>
              <w:t>характерной</w:t>
            </w:r>
          </w:p>
          <w:p w:rsidR="008926CF" w:rsidRPr="00F80852" w:rsidRDefault="00BF4E1E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  <w:r w:rsidRPr="00F80852">
              <w:rPr>
                <w:bCs/>
                <w:color w:val="000000"/>
                <w:kern w:val="0"/>
                <w:sz w:val="20"/>
              </w:rPr>
              <w:t>точки</w:t>
            </w:r>
          </w:p>
        </w:tc>
        <w:tc>
          <w:tcPr>
            <w:tcW w:w="1195" w:type="pct"/>
            <w:gridSpan w:val="2"/>
          </w:tcPr>
          <w:p w:rsidR="008926CF" w:rsidRPr="00F80852" w:rsidRDefault="00BF4E1E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  <w:r w:rsidRPr="00F80852">
              <w:rPr>
                <w:bCs/>
                <w:color w:val="000000"/>
                <w:kern w:val="0"/>
                <w:sz w:val="20"/>
              </w:rPr>
              <w:t>Координаты</w:t>
            </w:r>
          </w:p>
        </w:tc>
      </w:tr>
      <w:tr w:rsidR="008926CF" w:rsidRPr="00F80852" w:rsidTr="00F80852">
        <w:trPr>
          <w:trHeight w:val="85"/>
          <w:tblHeader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  <w:highlight w:val="yellow"/>
              </w:rPr>
            </w:pPr>
          </w:p>
        </w:tc>
        <w:tc>
          <w:tcPr>
            <w:tcW w:w="66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</w:rPr>
            </w:pPr>
            <w:r w:rsidRPr="00F80852">
              <w:rPr>
                <w:bCs/>
                <w:color w:val="000000"/>
                <w:kern w:val="0"/>
                <w:sz w:val="20"/>
                <w:lang w:val="en-US"/>
              </w:rPr>
              <w:t>Х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bCs/>
                <w:color w:val="000000"/>
                <w:kern w:val="0"/>
                <w:sz w:val="20"/>
                <w:lang w:val="en-US"/>
              </w:rPr>
            </w:pPr>
            <w:r w:rsidRPr="00F80852">
              <w:rPr>
                <w:bCs/>
                <w:color w:val="000000"/>
                <w:kern w:val="0"/>
                <w:sz w:val="20"/>
                <w:lang w:val="en-US"/>
              </w:rPr>
              <w:t>Y</w:t>
            </w:r>
          </w:p>
        </w:tc>
      </w:tr>
      <w:tr w:rsidR="008926CF" w:rsidRPr="00F80852" w:rsidTr="00F80852">
        <w:trPr>
          <w:trHeight w:val="149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С:1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36:34:0401026:31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 xml:space="preserve">земельному </w:t>
            </w:r>
            <w:r w:rsidRPr="00F80852">
              <w:rPr>
                <w:kern w:val="0"/>
                <w:sz w:val="20"/>
              </w:rPr>
              <w:lastRenderedPageBreak/>
              <w:t>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36:34:0401026:42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lastRenderedPageBreak/>
              <w:t>402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513452,29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1299338,14</w:t>
            </w:r>
          </w:p>
        </w:tc>
      </w:tr>
      <w:tr w:rsidR="008926CF" w:rsidRPr="00F80852" w:rsidTr="00F80852">
        <w:trPr>
          <w:trHeight w:val="14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513433,78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1299310,94</w:t>
            </w:r>
          </w:p>
        </w:tc>
      </w:tr>
      <w:tr w:rsidR="008926CF" w:rsidRPr="00F80852" w:rsidTr="00F80852">
        <w:trPr>
          <w:trHeight w:val="14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513465,19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1299289,56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513467,43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1299292,97</w:t>
            </w:r>
          </w:p>
        </w:tc>
      </w:tr>
      <w:tr w:rsidR="008926CF" w:rsidRPr="00F80852" w:rsidTr="00F80852">
        <w:trPr>
          <w:trHeight w:val="8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513440,72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1299311,67</w:t>
            </w:r>
          </w:p>
        </w:tc>
      </w:tr>
      <w:tr w:rsidR="008926CF" w:rsidRPr="00F80852" w:rsidTr="00F80852">
        <w:trPr>
          <w:trHeight w:val="8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513466,17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1299349,15</w:t>
            </w:r>
          </w:p>
        </w:tc>
      </w:tr>
      <w:tr w:rsidR="008926CF" w:rsidRPr="00F80852" w:rsidTr="00F80852">
        <w:trPr>
          <w:trHeight w:val="8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513462,05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1299351,97</w:t>
            </w:r>
          </w:p>
        </w:tc>
      </w:tr>
      <w:tr w:rsidR="008926CF" w:rsidRPr="00F80852" w:rsidTr="00F80852">
        <w:trPr>
          <w:trHeight w:val="8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8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513455,82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1299342,84</w:t>
            </w:r>
          </w:p>
        </w:tc>
      </w:tr>
      <w:tr w:rsidR="008926CF" w:rsidRPr="00F80852" w:rsidTr="00F80852">
        <w:trPr>
          <w:trHeight w:val="150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9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513455,60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1299342,99</w:t>
            </w:r>
          </w:p>
        </w:tc>
      </w:tr>
      <w:tr w:rsidR="008926CF" w:rsidRPr="00F80852" w:rsidTr="00F80852">
        <w:trPr>
          <w:trHeight w:val="150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513452,29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1299338,14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С:2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36:34:0401026:15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36:34:0401026:40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121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513465,19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1299289,56</w:t>
            </w:r>
          </w:p>
        </w:tc>
      </w:tr>
      <w:tr w:rsidR="008926CF" w:rsidRPr="00F80852" w:rsidTr="00F80852">
        <w:trPr>
          <w:trHeight w:val="14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513440,25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1299306,53</w:t>
            </w:r>
          </w:p>
        </w:tc>
      </w:tr>
      <w:tr w:rsidR="008926CF" w:rsidRPr="00F80852" w:rsidTr="00F80852">
        <w:trPr>
          <w:trHeight w:val="150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513437,93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1299303,34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513443,16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1299299,52</w:t>
            </w:r>
          </w:p>
        </w:tc>
      </w:tr>
      <w:tr w:rsidR="008926CF" w:rsidRPr="00F80852" w:rsidTr="00F80852">
        <w:trPr>
          <w:trHeight w:val="22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513463,02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1299286,37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513465,19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1299289,56</w:t>
            </w:r>
          </w:p>
        </w:tc>
      </w:tr>
      <w:tr w:rsidR="008926CF" w:rsidRPr="00F80852" w:rsidTr="00F80852">
        <w:trPr>
          <w:trHeight w:val="236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С:3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ЗУ:36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36:34:0401026:3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225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513484,43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1299416,48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513481,02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1299419,04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513474,16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1299409,86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513477,58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1299407,30</w:t>
            </w:r>
          </w:p>
        </w:tc>
      </w:tr>
      <w:tr w:rsidR="008926CF" w:rsidRPr="00F80852" w:rsidTr="00F80852">
        <w:trPr>
          <w:trHeight w:val="103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513484,43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1299416,48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С:4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36:34:0401026:32</w:t>
            </w: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49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513474,16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1299409,86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513470,56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1299405,05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513461,63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1299410,96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513449,91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1299419,12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513446,20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1299413,47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513459,56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1299404,13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513469,95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1299396,95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8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513476,22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1299405,50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9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513477,57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1299407,31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513474,16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  <w:lang w:val="en-US"/>
              </w:rPr>
            </w:pPr>
            <w:r w:rsidRPr="00F80852">
              <w:rPr>
                <w:color w:val="000000"/>
                <w:kern w:val="0"/>
                <w:sz w:val="20"/>
              </w:rPr>
              <w:t>1299409,86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С:5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36:34:0401018:5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36:34:0401018:37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131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513409,20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1299114,44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513398,34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1299121,25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513384,03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1299100,37</w:t>
            </w:r>
          </w:p>
        </w:tc>
      </w:tr>
      <w:tr w:rsidR="008926CF" w:rsidRPr="00F80852" w:rsidTr="00F80852">
        <w:trPr>
          <w:trHeight w:val="14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513387,04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1299098,31</w:t>
            </w:r>
          </w:p>
        </w:tc>
      </w:tr>
      <w:tr w:rsidR="008926CF" w:rsidRPr="00F80852" w:rsidTr="00F80852">
        <w:trPr>
          <w:trHeight w:val="24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513398,79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1299115,83</w:t>
            </w:r>
          </w:p>
        </w:tc>
      </w:tr>
      <w:tr w:rsidR="008926CF" w:rsidRPr="00F80852" w:rsidTr="00F80852">
        <w:trPr>
          <w:trHeight w:val="24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513406,80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1299110,66</w:t>
            </w:r>
          </w:p>
        </w:tc>
      </w:tr>
      <w:tr w:rsidR="008926CF" w:rsidRPr="00F80852" w:rsidTr="00F80852">
        <w:trPr>
          <w:trHeight w:val="24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513409,20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1299114,44</w:t>
            </w:r>
          </w:p>
        </w:tc>
      </w:tr>
      <w:tr w:rsidR="008926CF" w:rsidRPr="00F80852" w:rsidTr="00F80852">
        <w:trPr>
          <w:trHeight w:val="143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С:6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36:34:0401018:20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36:34:0401018:50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122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513338,04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1298936,33</w:t>
            </w:r>
          </w:p>
        </w:tc>
      </w:tr>
      <w:tr w:rsidR="008926CF" w:rsidRPr="00F80852" w:rsidTr="00F80852">
        <w:trPr>
          <w:trHeight w:val="2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513325,16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1298967,46</w:t>
            </w:r>
          </w:p>
        </w:tc>
      </w:tr>
      <w:tr w:rsidR="008926CF" w:rsidRPr="00F80852" w:rsidTr="00F80852">
        <w:trPr>
          <w:trHeight w:val="21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513321,89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1298965,73</w:t>
            </w:r>
          </w:p>
        </w:tc>
      </w:tr>
      <w:tr w:rsidR="008926CF" w:rsidRPr="00F80852" w:rsidTr="00F80852">
        <w:trPr>
          <w:trHeight w:val="21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513334,79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1298934,87</w:t>
            </w:r>
          </w:p>
        </w:tc>
      </w:tr>
      <w:tr w:rsidR="008926CF" w:rsidRPr="00F80852" w:rsidTr="00F80852">
        <w:trPr>
          <w:trHeight w:val="21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513338,04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1298936,33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С:7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ЗУ:149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36:34:0401025:26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145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513257,57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1299027,68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513259,28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1299030,14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513282,63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1299014,70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513284,98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1299017,97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513257,63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1299035,98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513253,68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1299030,49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513257,57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1299027,68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С:8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ЗУ:3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 xml:space="preserve">кадастровым </w:t>
            </w:r>
            <w:r w:rsidRPr="00F80852">
              <w:rPr>
                <w:kern w:val="0"/>
                <w:sz w:val="20"/>
              </w:rPr>
              <w:lastRenderedPageBreak/>
              <w:t>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36:34:0401017:36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lastRenderedPageBreak/>
              <w:t>177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513532,16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1299352,29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513539,90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1299347,54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513537,97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1299345,23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513568,60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1299323,18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513566,29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1299319,91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513539,61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1299338,77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513541,44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1299341,35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8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513530,03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1299349,19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513532,16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1299352,29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С:9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36:34:0401017:56</w:t>
            </w: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105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513568,60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1299323,18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513570,07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1299325,30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513539,90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1299347,54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513537,97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1299345,23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513568,60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1299323,18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С:10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36:34:0401031:34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36:34:0401031:34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263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513210,92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1299332,33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513226,28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1299354,03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513232,83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1299362,73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513238,26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1299358,06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513226,37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1299342,13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513216,74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1299328,19</w:t>
            </w:r>
          </w:p>
        </w:tc>
      </w:tr>
      <w:tr w:rsidR="008926CF" w:rsidRPr="00F80852" w:rsidTr="00F80852">
        <w:trPr>
          <w:trHeight w:val="15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513210,92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1299332,33</w:t>
            </w:r>
          </w:p>
        </w:tc>
      </w:tr>
      <w:tr w:rsidR="008926CF" w:rsidRPr="00F80852" w:rsidTr="00F80852">
        <w:trPr>
          <w:trHeight w:val="296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С:11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36:34:0401034:1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36:34:0401034:1320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177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513078,72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1299453,26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513049,28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1299475,19</w:t>
            </w:r>
          </w:p>
        </w:tc>
      </w:tr>
      <w:tr w:rsidR="008926CF" w:rsidRPr="00F80852" w:rsidTr="00F80852">
        <w:trPr>
          <w:trHeight w:val="280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513051,93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1299478,99</w:t>
            </w:r>
          </w:p>
        </w:tc>
      </w:tr>
      <w:tr w:rsidR="008926CF" w:rsidRPr="00F80852" w:rsidTr="00F80852">
        <w:trPr>
          <w:trHeight w:val="24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513081,67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1299457,33</w:t>
            </w:r>
          </w:p>
        </w:tc>
      </w:tr>
      <w:tr w:rsidR="008926CF" w:rsidRPr="00F80852" w:rsidTr="00F80852">
        <w:trPr>
          <w:trHeight w:val="26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513078,72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1299453,26</w:t>
            </w:r>
          </w:p>
        </w:tc>
      </w:tr>
      <w:tr w:rsidR="008926CF" w:rsidRPr="00F80852" w:rsidTr="00F80852">
        <w:trPr>
          <w:trHeight w:val="237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С:12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36:34:0401029:22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</w:t>
            </w:r>
            <w:r w:rsidR="00F80852">
              <w:rPr>
                <w:kern w:val="0"/>
                <w:sz w:val="20"/>
              </w:rPr>
              <w:t>ым</w:t>
            </w:r>
            <w:r w:rsidRPr="00F80852">
              <w:rPr>
                <w:kern w:val="0"/>
                <w:sz w:val="20"/>
              </w:rPr>
              <w:t xml:space="preserve"> участк</w:t>
            </w:r>
            <w:r w:rsidR="00F80852">
              <w:rPr>
                <w:kern w:val="0"/>
                <w:sz w:val="20"/>
              </w:rPr>
              <w:t>ам</w:t>
            </w:r>
            <w:r w:rsidRPr="00F80852">
              <w:rPr>
                <w:kern w:val="0"/>
                <w:sz w:val="20"/>
              </w:rPr>
              <w:t xml:space="preserve">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условным</w:t>
            </w:r>
            <w:r w:rsidR="00F80852">
              <w:rPr>
                <w:kern w:val="0"/>
                <w:sz w:val="20"/>
              </w:rPr>
              <w:t>и</w:t>
            </w:r>
            <w:r w:rsidRPr="00F80852">
              <w:rPr>
                <w:kern w:val="0"/>
                <w:sz w:val="20"/>
              </w:rPr>
              <w:t xml:space="preserve"> номер</w:t>
            </w:r>
            <w:r w:rsidR="00F80852">
              <w:rPr>
                <w:kern w:val="0"/>
                <w:sz w:val="20"/>
              </w:rPr>
              <w:t>ами</w:t>
            </w:r>
            <w:r w:rsidRPr="00F80852">
              <w:rPr>
                <w:kern w:val="0"/>
                <w:sz w:val="20"/>
              </w:rPr>
              <w:t xml:space="preserve"> ЗУ:94, ЗУ:95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172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512982,10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1299044,82</w:t>
            </w:r>
          </w:p>
        </w:tc>
      </w:tr>
      <w:tr w:rsidR="008926CF" w:rsidRPr="00F80852" w:rsidTr="00F80852">
        <w:trPr>
          <w:trHeight w:val="23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512997,82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1299019,21</w:t>
            </w:r>
          </w:p>
        </w:tc>
      </w:tr>
      <w:tr w:rsidR="008926CF" w:rsidRPr="00F80852" w:rsidTr="00F80852">
        <w:trPr>
          <w:trHeight w:val="23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512993,44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1299023,22</w:t>
            </w:r>
          </w:p>
        </w:tc>
      </w:tr>
      <w:tr w:rsidR="008926CF" w:rsidRPr="00F80852" w:rsidTr="00F80852">
        <w:trPr>
          <w:trHeight w:val="23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512976,62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1299047,33</w:t>
            </w:r>
          </w:p>
        </w:tc>
      </w:tr>
      <w:tr w:rsidR="008926CF" w:rsidRPr="00F80852" w:rsidTr="00F80852">
        <w:trPr>
          <w:trHeight w:val="23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512999,45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1299060,12</w:t>
            </w:r>
          </w:p>
        </w:tc>
      </w:tr>
      <w:tr w:rsidR="008926CF" w:rsidRPr="00F80852" w:rsidTr="00F80852">
        <w:trPr>
          <w:trHeight w:val="23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512999,42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1299057,82</w:t>
            </w:r>
          </w:p>
        </w:tc>
      </w:tr>
      <w:tr w:rsidR="008926CF" w:rsidRPr="00F80852" w:rsidTr="00F80852">
        <w:trPr>
          <w:trHeight w:val="23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512998,29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1299054,77</w:t>
            </w:r>
          </w:p>
        </w:tc>
      </w:tr>
      <w:tr w:rsidR="008926CF" w:rsidRPr="00F80852" w:rsidTr="00F80852">
        <w:trPr>
          <w:trHeight w:val="23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512982,10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1299044,82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С:13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36:34:0401029:1</w:t>
            </w: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66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512997,82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1299019,21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513004,84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1299009,42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513002,10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1299007,46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512976,62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1299047,33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512993,44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1299023,22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512997,82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1299019,21</w:t>
            </w:r>
          </w:p>
        </w:tc>
      </w:tr>
      <w:tr w:rsidR="008926CF" w:rsidRPr="00F80852" w:rsidTr="00F80852">
        <w:trPr>
          <w:trHeight w:val="187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С:14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ЗУ:8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условным номером ЗУ:96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137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512874,91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1299151,20</w:t>
            </w:r>
          </w:p>
        </w:tc>
      </w:tr>
      <w:tr w:rsidR="008926CF" w:rsidRPr="00F80852" w:rsidTr="00F80852">
        <w:trPr>
          <w:trHeight w:val="18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512888,11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1299140,47</w:t>
            </w:r>
          </w:p>
        </w:tc>
      </w:tr>
      <w:tr w:rsidR="008926CF" w:rsidRPr="00F80852" w:rsidTr="00F80852">
        <w:trPr>
          <w:trHeight w:val="18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512911,29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1299124,56</w:t>
            </w:r>
          </w:p>
        </w:tc>
      </w:tr>
      <w:tr w:rsidR="008926CF" w:rsidRPr="00F80852" w:rsidTr="00F80852">
        <w:trPr>
          <w:trHeight w:val="18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512909,14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1299122,34</w:t>
            </w:r>
          </w:p>
        </w:tc>
      </w:tr>
      <w:tr w:rsidR="008926CF" w:rsidRPr="00F80852" w:rsidTr="00F80852">
        <w:trPr>
          <w:trHeight w:val="18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512886,03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1299138,10</w:t>
            </w:r>
          </w:p>
        </w:tc>
      </w:tr>
      <w:tr w:rsidR="008926CF" w:rsidRPr="00F80852" w:rsidTr="00F80852">
        <w:trPr>
          <w:trHeight w:val="18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512873,13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1299149,12</w:t>
            </w:r>
          </w:p>
        </w:tc>
      </w:tr>
      <w:tr w:rsidR="008926CF" w:rsidRPr="00F80852" w:rsidTr="00F80852">
        <w:trPr>
          <w:trHeight w:val="240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512874,91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1299151,20</w:t>
            </w:r>
          </w:p>
        </w:tc>
      </w:tr>
      <w:tr w:rsidR="008926CF" w:rsidRPr="00F80852" w:rsidTr="00F80852">
        <w:trPr>
          <w:trHeight w:val="227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С:15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ЗУ:14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условным номером ЗУ:13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157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512857,25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1298947,62</w:t>
            </w:r>
          </w:p>
        </w:tc>
      </w:tr>
      <w:tr w:rsidR="008926CF" w:rsidRPr="00F80852" w:rsidTr="00F80852">
        <w:trPr>
          <w:trHeight w:val="22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512848,09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1298941,24</w:t>
            </w:r>
          </w:p>
        </w:tc>
      </w:tr>
      <w:tr w:rsidR="008926CF" w:rsidRPr="00F80852" w:rsidTr="00F80852">
        <w:trPr>
          <w:trHeight w:val="22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512852,86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1298933,98</w:t>
            </w:r>
          </w:p>
        </w:tc>
      </w:tr>
      <w:tr w:rsidR="008926CF" w:rsidRPr="00F80852" w:rsidTr="00F80852">
        <w:trPr>
          <w:trHeight w:val="22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512851,12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1298915,79</w:t>
            </w:r>
          </w:p>
        </w:tc>
      </w:tr>
      <w:tr w:rsidR="008926CF" w:rsidRPr="00F80852" w:rsidTr="00F80852">
        <w:trPr>
          <w:trHeight w:val="22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512860,54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1298903,31</w:t>
            </w:r>
          </w:p>
        </w:tc>
      </w:tr>
      <w:tr w:rsidR="008926CF" w:rsidRPr="00F80852" w:rsidTr="00F80852">
        <w:trPr>
          <w:trHeight w:val="22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512862,69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1298904,94</w:t>
            </w:r>
          </w:p>
        </w:tc>
      </w:tr>
      <w:tr w:rsidR="008926CF" w:rsidRPr="00F80852" w:rsidTr="00F80852">
        <w:trPr>
          <w:trHeight w:val="22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512854,25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1298916,88</w:t>
            </w:r>
          </w:p>
        </w:tc>
      </w:tr>
      <w:tr w:rsidR="008926CF" w:rsidRPr="00F80852" w:rsidTr="00F80852">
        <w:trPr>
          <w:trHeight w:val="22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8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512856,27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1298935,10</w:t>
            </w:r>
          </w:p>
        </w:tc>
      </w:tr>
      <w:tr w:rsidR="008926CF" w:rsidRPr="00F80852" w:rsidTr="00F80852">
        <w:trPr>
          <w:trHeight w:val="22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9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512852,60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1298940,79</w:t>
            </w:r>
          </w:p>
        </w:tc>
      </w:tr>
      <w:tr w:rsidR="008926CF" w:rsidRPr="00F80852" w:rsidTr="00F80852">
        <w:trPr>
          <w:trHeight w:val="22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512858,84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1298945,13</w:t>
            </w:r>
          </w:p>
        </w:tc>
      </w:tr>
      <w:tr w:rsidR="008926CF" w:rsidRPr="00F80852" w:rsidTr="00F80852">
        <w:trPr>
          <w:trHeight w:val="202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С:16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ЗУ:14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36:34:0401028:692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454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512795,93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1298978,02</w:t>
            </w:r>
          </w:p>
        </w:tc>
      </w:tr>
      <w:tr w:rsidR="008926CF" w:rsidRPr="00F80852" w:rsidTr="00F80852">
        <w:trPr>
          <w:trHeight w:val="20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512798,15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1298974,60</w:t>
            </w:r>
          </w:p>
        </w:tc>
      </w:tr>
      <w:tr w:rsidR="008926CF" w:rsidRPr="00F80852" w:rsidTr="00F80852">
        <w:trPr>
          <w:trHeight w:val="20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512879,77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1299022,53</w:t>
            </w:r>
          </w:p>
        </w:tc>
      </w:tr>
      <w:tr w:rsidR="008926CF" w:rsidRPr="00F80852" w:rsidTr="00F80852">
        <w:trPr>
          <w:trHeight w:val="20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512880,41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1299022,90</w:t>
            </w:r>
          </w:p>
        </w:tc>
      </w:tr>
      <w:tr w:rsidR="008926CF" w:rsidRPr="00F80852" w:rsidTr="00F80852">
        <w:trPr>
          <w:trHeight w:val="20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512877,77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1299027,21</w:t>
            </w:r>
          </w:p>
        </w:tc>
      </w:tr>
      <w:tr w:rsidR="008926CF" w:rsidRPr="00F80852" w:rsidTr="00F80852">
        <w:trPr>
          <w:trHeight w:val="20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512877,21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1299026,89</w:t>
            </w:r>
          </w:p>
        </w:tc>
      </w:tr>
      <w:tr w:rsidR="008926CF" w:rsidRPr="00F80852" w:rsidTr="00F80852">
        <w:trPr>
          <w:trHeight w:val="20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512844,56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1299007,46</w:t>
            </w:r>
          </w:p>
        </w:tc>
      </w:tr>
      <w:tr w:rsidR="008926CF" w:rsidRPr="00F80852" w:rsidTr="00F80852">
        <w:trPr>
          <w:trHeight w:val="20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8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512813,62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1298989,06</w:t>
            </w:r>
          </w:p>
        </w:tc>
      </w:tr>
      <w:tr w:rsidR="008926CF" w:rsidRPr="00F80852" w:rsidTr="00F80852">
        <w:trPr>
          <w:trHeight w:val="20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9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512805,57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1298984,27</w:t>
            </w:r>
          </w:p>
        </w:tc>
      </w:tr>
      <w:tr w:rsidR="008926CF" w:rsidRPr="00F80852" w:rsidTr="00F80852">
        <w:trPr>
          <w:trHeight w:val="20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512795,93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1298978,02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С:17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ЗУ:10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36:34:0401027:12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208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512635,88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1298817,45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512626,41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1298824,62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512624,13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1298821,74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512608,57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1298819,70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512596,33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1298829,37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512599,24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1298832,84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512610,55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1298824,36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8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512621,79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1298825,68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9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512625,78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1298830,38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10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512638,70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1298820,68</w:t>
            </w:r>
          </w:p>
        </w:tc>
      </w:tr>
      <w:tr w:rsidR="008926CF" w:rsidRPr="00F80852" w:rsidTr="00F80852">
        <w:trPr>
          <w:trHeight w:val="20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512635,88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1298817,45</w:t>
            </w:r>
          </w:p>
        </w:tc>
      </w:tr>
      <w:tr w:rsidR="008926CF" w:rsidRPr="00F80852" w:rsidTr="00F80852">
        <w:trPr>
          <w:trHeight w:val="109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С:18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36:34:0401026:5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условным номером ЗУ:39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23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513373,76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1299399,45</w:t>
            </w:r>
          </w:p>
        </w:tc>
      </w:tr>
      <w:tr w:rsidR="008926CF" w:rsidRPr="00F80852" w:rsidTr="00F80852">
        <w:trPr>
          <w:trHeight w:val="10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513364,50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1299405,32</w:t>
            </w:r>
          </w:p>
        </w:tc>
      </w:tr>
      <w:tr w:rsidR="008926CF" w:rsidRPr="00F80852" w:rsidTr="00F80852">
        <w:trPr>
          <w:trHeight w:val="10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513363,77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1299404,13</w:t>
            </w:r>
          </w:p>
        </w:tc>
      </w:tr>
      <w:tr w:rsidR="008926CF" w:rsidRPr="00F80852" w:rsidTr="00F80852">
        <w:trPr>
          <w:trHeight w:val="10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513372,20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1299397,05</w:t>
            </w:r>
          </w:p>
        </w:tc>
      </w:tr>
      <w:tr w:rsidR="008926CF" w:rsidRPr="00F80852" w:rsidTr="00F80852">
        <w:trPr>
          <w:trHeight w:val="10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513373,76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1299399,45</w:t>
            </w:r>
          </w:p>
        </w:tc>
      </w:tr>
      <w:tr w:rsidR="008926CF" w:rsidRPr="00F80852" w:rsidTr="00F80852">
        <w:trPr>
          <w:trHeight w:val="109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С:19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36:34:0401026:13</w:t>
            </w: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21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513376,32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1299393,59</w:t>
            </w:r>
          </w:p>
        </w:tc>
      </w:tr>
      <w:tr w:rsidR="008926CF" w:rsidRPr="00F80852" w:rsidTr="00F80852">
        <w:trPr>
          <w:trHeight w:val="10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513372,20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1299397,05</w:t>
            </w:r>
          </w:p>
        </w:tc>
      </w:tr>
      <w:tr w:rsidR="008926CF" w:rsidRPr="00F80852" w:rsidTr="00F80852">
        <w:trPr>
          <w:trHeight w:val="10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513363,77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1299404,13</w:t>
            </w:r>
          </w:p>
        </w:tc>
      </w:tr>
      <w:tr w:rsidR="008926CF" w:rsidRPr="00F80852" w:rsidTr="00F80852">
        <w:trPr>
          <w:trHeight w:val="10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513362,67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1299402,44</w:t>
            </w:r>
          </w:p>
        </w:tc>
      </w:tr>
      <w:tr w:rsidR="008926CF" w:rsidRPr="00F80852" w:rsidTr="00F80852">
        <w:trPr>
          <w:trHeight w:val="10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513375,95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1299393,11</w:t>
            </w:r>
          </w:p>
        </w:tc>
      </w:tr>
      <w:tr w:rsidR="008926CF" w:rsidRPr="00F80852" w:rsidTr="00F80852">
        <w:trPr>
          <w:trHeight w:val="10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513376,32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1299393,59</w:t>
            </w:r>
          </w:p>
        </w:tc>
      </w:tr>
      <w:tr w:rsidR="008926CF" w:rsidRPr="00F80852" w:rsidTr="00F80852">
        <w:trPr>
          <w:trHeight w:val="165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С:20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ЗУ:63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36:34:0401025:23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80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513346,40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1299111,62</w:t>
            </w:r>
          </w:p>
        </w:tc>
      </w:tr>
      <w:tr w:rsidR="008926CF" w:rsidRPr="00F80852" w:rsidTr="00F80852">
        <w:trPr>
          <w:trHeight w:val="21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513337,57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1299117,84</w:t>
            </w:r>
          </w:p>
        </w:tc>
      </w:tr>
      <w:tr w:rsidR="008926CF" w:rsidRPr="00F80852" w:rsidTr="00F80852">
        <w:trPr>
          <w:trHeight w:val="21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513326,36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1299124,63</w:t>
            </w:r>
          </w:p>
        </w:tc>
      </w:tr>
      <w:tr w:rsidR="008926CF" w:rsidRPr="00F80852" w:rsidTr="00F80852">
        <w:trPr>
          <w:trHeight w:val="21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513324,32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1299121,83</w:t>
            </w:r>
          </w:p>
        </w:tc>
      </w:tr>
      <w:tr w:rsidR="008926CF" w:rsidRPr="00F80852" w:rsidTr="00F80852">
        <w:trPr>
          <w:trHeight w:val="19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513336,69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1299114,48</w:t>
            </w:r>
          </w:p>
        </w:tc>
      </w:tr>
      <w:tr w:rsidR="008926CF" w:rsidRPr="00F80852" w:rsidTr="00F80852">
        <w:trPr>
          <w:trHeight w:val="15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513344,66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1299108,95</w:t>
            </w:r>
          </w:p>
        </w:tc>
      </w:tr>
      <w:tr w:rsidR="008926CF" w:rsidRPr="00F80852" w:rsidTr="00F80852">
        <w:trPr>
          <w:trHeight w:val="150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513346,40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1299111,62</w:t>
            </w:r>
          </w:p>
        </w:tc>
      </w:tr>
      <w:tr w:rsidR="008926CF" w:rsidRPr="00F80852" w:rsidTr="00F80852">
        <w:trPr>
          <w:trHeight w:val="106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С:21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ЗУ:81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 номером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36:34:0401031:45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93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513144,18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1299429,51</w:t>
            </w:r>
          </w:p>
        </w:tc>
      </w:tr>
      <w:tr w:rsidR="008926CF" w:rsidRPr="00F80852" w:rsidTr="00F80852">
        <w:trPr>
          <w:trHeight w:val="20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513140,77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1299432,08</w:t>
            </w:r>
          </w:p>
        </w:tc>
      </w:tr>
      <w:tr w:rsidR="008926CF" w:rsidRPr="00F80852" w:rsidTr="00F80852">
        <w:trPr>
          <w:trHeight w:val="20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513126,91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1299412,45</w:t>
            </w:r>
          </w:p>
        </w:tc>
      </w:tr>
      <w:tr w:rsidR="008926CF" w:rsidRPr="00F80852" w:rsidTr="00F80852">
        <w:trPr>
          <w:trHeight w:val="11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513130,33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1299409,51</w:t>
            </w:r>
          </w:p>
        </w:tc>
      </w:tr>
      <w:tr w:rsidR="008926CF" w:rsidRPr="00F80852" w:rsidTr="00F80852">
        <w:trPr>
          <w:trHeight w:val="11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513131,23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1299412,64</w:t>
            </w:r>
          </w:p>
        </w:tc>
      </w:tr>
      <w:tr w:rsidR="008926CF" w:rsidRPr="00F80852" w:rsidTr="00F80852">
        <w:trPr>
          <w:trHeight w:val="13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513144,18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1299429,51</w:t>
            </w:r>
          </w:p>
        </w:tc>
      </w:tr>
      <w:tr w:rsidR="008926CF" w:rsidRPr="00F80852" w:rsidTr="00F80852">
        <w:trPr>
          <w:trHeight w:val="248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С:22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36:34:0401018:11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условным номером ЗУ:57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288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513542,41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1299119,65</w:t>
            </w:r>
          </w:p>
        </w:tc>
      </w:tr>
      <w:tr w:rsidR="008926CF" w:rsidRPr="00F80852" w:rsidTr="00F80852">
        <w:trPr>
          <w:trHeight w:val="19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513522,59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1299110,78</w:t>
            </w:r>
          </w:p>
        </w:tc>
      </w:tr>
      <w:tr w:rsidR="008926CF" w:rsidRPr="00F80852" w:rsidTr="00F80852">
        <w:trPr>
          <w:trHeight w:val="19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513508,56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1299104,58</w:t>
            </w:r>
          </w:p>
        </w:tc>
      </w:tr>
      <w:tr w:rsidR="008926CF" w:rsidRPr="00F80852" w:rsidTr="00F80852">
        <w:trPr>
          <w:trHeight w:val="19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513497,83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1299099,84</w:t>
            </w:r>
          </w:p>
        </w:tc>
      </w:tr>
      <w:tr w:rsidR="008926CF" w:rsidRPr="00F80852" w:rsidTr="00F80852">
        <w:trPr>
          <w:trHeight w:val="19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513491,43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1299093,25</w:t>
            </w:r>
          </w:p>
        </w:tc>
      </w:tr>
      <w:tr w:rsidR="008926CF" w:rsidRPr="00F80852" w:rsidTr="00F80852">
        <w:trPr>
          <w:trHeight w:val="19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513493,46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1299089,00</w:t>
            </w:r>
          </w:p>
        </w:tc>
      </w:tr>
      <w:tr w:rsidR="008926CF" w:rsidRPr="00F80852" w:rsidTr="00F80852">
        <w:trPr>
          <w:trHeight w:val="19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513501,12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1299096,35</w:t>
            </w:r>
          </w:p>
        </w:tc>
      </w:tr>
      <w:tr w:rsidR="008926CF" w:rsidRPr="00F80852" w:rsidTr="00F80852">
        <w:trPr>
          <w:trHeight w:val="19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8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513544,76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1299114,53</w:t>
            </w:r>
          </w:p>
        </w:tc>
      </w:tr>
      <w:tr w:rsidR="008926CF" w:rsidRPr="00F80852" w:rsidTr="00F80852">
        <w:trPr>
          <w:trHeight w:val="23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513542,41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1299119,65</w:t>
            </w:r>
          </w:p>
        </w:tc>
      </w:tr>
      <w:tr w:rsidR="008926CF" w:rsidRPr="00F80852" w:rsidTr="00F80852">
        <w:trPr>
          <w:trHeight w:val="215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С:23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ЗУ:47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условным номером ЗУ:41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340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513299,59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1299448,33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513296,70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1299443,87</w:t>
            </w:r>
          </w:p>
        </w:tc>
      </w:tr>
      <w:tr w:rsidR="008926CF" w:rsidRPr="00F80852" w:rsidTr="00F80852">
        <w:trPr>
          <w:trHeight w:val="130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513297,73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1299441,17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513334,85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1299413,66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513331,44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1299408,20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513289,82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1299440,05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513297,02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1299450,55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513299,59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1299448,33</w:t>
            </w:r>
          </w:p>
        </w:tc>
      </w:tr>
      <w:tr w:rsidR="008926CF" w:rsidRPr="00F80852" w:rsidTr="00F80852">
        <w:trPr>
          <w:trHeight w:val="149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С:24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ЗУ:47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BF4E1E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земельным участкам</w:t>
            </w:r>
            <w:r w:rsidR="008926CF" w:rsidRPr="00F80852">
              <w:rPr>
                <w:kern w:val="0"/>
                <w:sz w:val="20"/>
              </w:rPr>
              <w:t xml:space="preserve"> с</w:t>
            </w:r>
            <w:r w:rsidR="00F80852">
              <w:rPr>
                <w:kern w:val="0"/>
                <w:sz w:val="20"/>
              </w:rPr>
              <w:t> </w:t>
            </w:r>
            <w:r w:rsidR="008926CF" w:rsidRPr="00F80852">
              <w:rPr>
                <w:kern w:val="0"/>
                <w:sz w:val="20"/>
              </w:rPr>
              <w:t>условны</w:t>
            </w:r>
            <w:r w:rsidR="00F80852">
              <w:rPr>
                <w:kern w:val="0"/>
                <w:sz w:val="20"/>
              </w:rPr>
              <w:t>м</w:t>
            </w:r>
            <w:r w:rsidR="008926CF" w:rsidRPr="00F80852">
              <w:rPr>
                <w:kern w:val="0"/>
                <w:sz w:val="20"/>
              </w:rPr>
              <w:t xml:space="preserve"> номер</w:t>
            </w:r>
            <w:r w:rsidR="00F80852">
              <w:rPr>
                <w:kern w:val="0"/>
                <w:sz w:val="20"/>
              </w:rPr>
              <w:t>ом</w:t>
            </w:r>
            <w:r w:rsidR="008926CF" w:rsidRPr="00F80852">
              <w:rPr>
                <w:kern w:val="0"/>
                <w:sz w:val="20"/>
              </w:rPr>
              <w:t xml:space="preserve"> ЗУ:43,</w:t>
            </w:r>
          </w:p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кадастровым номером 36:34:0401032:20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915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513226,82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1299495,32</w:t>
            </w:r>
          </w:p>
        </w:tc>
      </w:tr>
      <w:tr w:rsidR="008926CF" w:rsidRPr="00F80852" w:rsidTr="00F80852">
        <w:trPr>
          <w:trHeight w:val="75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513226,22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1299494,52</w:t>
            </w:r>
          </w:p>
        </w:tc>
      </w:tr>
      <w:tr w:rsidR="008926CF" w:rsidRPr="00F80852" w:rsidTr="00F80852">
        <w:trPr>
          <w:trHeight w:val="11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513211,84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1299505,36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513192,62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1299519,43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513191,43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1299517,87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513171,42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1299532,82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513168,87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1299529,26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8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513269,98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1299453,55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9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513279,00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1299464,94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10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513274,42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1299468,57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513269,82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1299462,76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513233,22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1299490,10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513232,83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1299493,26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513236,84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1299498,33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513232,09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1299502,09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513228,63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1299497,72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513226,82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1299495,32</w:t>
            </w:r>
          </w:p>
        </w:tc>
      </w:tr>
      <w:tr w:rsidR="008926CF" w:rsidRPr="00F80852" w:rsidTr="00F80852">
        <w:trPr>
          <w:trHeight w:val="196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С:25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ЗУ:72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земельному участку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условным номером ЗУ:73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44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513185,83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1299100,50</w:t>
            </w:r>
          </w:p>
        </w:tc>
      </w:tr>
      <w:tr w:rsidR="008926CF" w:rsidRPr="00F80852" w:rsidTr="00F80852">
        <w:trPr>
          <w:trHeight w:val="18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513182,66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1299102,72</w:t>
            </w:r>
          </w:p>
        </w:tc>
      </w:tr>
      <w:tr w:rsidR="008926CF" w:rsidRPr="00F80852" w:rsidTr="00F80852">
        <w:trPr>
          <w:trHeight w:val="14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513176,68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1299106,90</w:t>
            </w:r>
          </w:p>
        </w:tc>
      </w:tr>
      <w:tr w:rsidR="008926CF" w:rsidRPr="00F80852" w:rsidTr="00F80852">
        <w:trPr>
          <w:trHeight w:val="14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513174,54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1299103,64</w:t>
            </w:r>
          </w:p>
        </w:tc>
      </w:tr>
      <w:tr w:rsidR="008926CF" w:rsidRPr="00F80852" w:rsidTr="00F80852">
        <w:trPr>
          <w:trHeight w:val="149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513183,67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1299097,16</w:t>
            </w:r>
          </w:p>
        </w:tc>
      </w:tr>
      <w:tr w:rsidR="008926CF" w:rsidRPr="00F80852" w:rsidTr="00F80852">
        <w:trPr>
          <w:trHeight w:val="131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513185,83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1299100,50</w:t>
            </w:r>
          </w:p>
        </w:tc>
      </w:tr>
      <w:tr w:rsidR="008926CF" w:rsidRPr="00F80852" w:rsidTr="00F80852">
        <w:trPr>
          <w:trHeight w:val="196"/>
        </w:trPr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С:26</w:t>
            </w:r>
          </w:p>
        </w:tc>
        <w:tc>
          <w:tcPr>
            <w:tcW w:w="896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ЗУ:73</w:t>
            </w:r>
          </w:p>
        </w:tc>
        <w:tc>
          <w:tcPr>
            <w:tcW w:w="977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  <w:r w:rsidRPr="00F80852">
              <w:rPr>
                <w:kern w:val="0"/>
                <w:sz w:val="20"/>
              </w:rPr>
              <w:t>Доступ к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земельным участкам с</w:t>
            </w:r>
            <w:r w:rsidR="00F80852">
              <w:rPr>
                <w:kern w:val="0"/>
                <w:sz w:val="20"/>
              </w:rPr>
              <w:t> </w:t>
            </w:r>
            <w:r w:rsidRPr="00F80852">
              <w:rPr>
                <w:kern w:val="0"/>
                <w:sz w:val="20"/>
              </w:rPr>
              <w:t>кадастровыми номерами 36:34:0401025:15, 36:34:0401025:35, 36:34:0401025:652, 36:34:0401025:628,</w:t>
            </w:r>
            <w:r w:rsidR="00F80852">
              <w:rPr>
                <w:kern w:val="0"/>
                <w:sz w:val="20"/>
              </w:rPr>
              <w:t xml:space="preserve"> </w:t>
            </w:r>
            <w:r w:rsidR="00BF4E1E" w:rsidRPr="00F80852">
              <w:rPr>
                <w:kern w:val="0"/>
                <w:sz w:val="20"/>
              </w:rPr>
              <w:t>36:34:0401025:31</w:t>
            </w:r>
          </w:p>
        </w:tc>
        <w:tc>
          <w:tcPr>
            <w:tcW w:w="634" w:type="pct"/>
            <w:vMerge w:val="restar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485</w:t>
            </w: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513182,66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1299102,72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513202,30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1299132,83</w:t>
            </w:r>
          </w:p>
        </w:tc>
      </w:tr>
      <w:tr w:rsidR="008926CF" w:rsidRPr="00F80852" w:rsidTr="00F80852">
        <w:trPr>
          <w:trHeight w:val="262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513214,35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1299150,73</w:t>
            </w:r>
          </w:p>
        </w:tc>
      </w:tr>
      <w:tr w:rsidR="008926CF" w:rsidRPr="00F80852" w:rsidTr="00F80852">
        <w:trPr>
          <w:trHeight w:val="18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513224,84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1299143,53</w:t>
            </w:r>
          </w:p>
        </w:tc>
      </w:tr>
      <w:tr w:rsidR="008926CF" w:rsidRPr="00F80852" w:rsidTr="00F80852">
        <w:trPr>
          <w:trHeight w:val="18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513229,92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1299150,21</w:t>
            </w:r>
          </w:p>
        </w:tc>
      </w:tr>
      <w:tr w:rsidR="008926CF" w:rsidRPr="00F80852" w:rsidTr="00F80852">
        <w:trPr>
          <w:trHeight w:val="18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513234,43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1299146,78</w:t>
            </w:r>
          </w:p>
        </w:tc>
      </w:tr>
      <w:tr w:rsidR="008926CF" w:rsidRPr="00F80852" w:rsidTr="00F80852">
        <w:trPr>
          <w:trHeight w:val="18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513226,97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1299136,98</w:t>
            </w:r>
          </w:p>
        </w:tc>
      </w:tr>
      <w:tr w:rsidR="008926CF" w:rsidRPr="00F80852" w:rsidTr="00F80852">
        <w:trPr>
          <w:trHeight w:val="206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8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513214,96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1299145,20</w:t>
            </w:r>
          </w:p>
        </w:tc>
      </w:tr>
      <w:tr w:rsidR="008926CF" w:rsidRPr="00F80852" w:rsidTr="00F80852">
        <w:trPr>
          <w:trHeight w:val="18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9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513205,45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1299130,60</w:t>
            </w:r>
          </w:p>
        </w:tc>
      </w:tr>
      <w:tr w:rsidR="008926CF" w:rsidRPr="00F80852" w:rsidTr="00F80852">
        <w:trPr>
          <w:trHeight w:val="168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10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513222,91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1299119,04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513220,36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1299115,23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12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513202,86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1299126,63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13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513194,69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1299114,10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14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513198,82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1299111,37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15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513206,43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1299106,41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16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513204,17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1299102,95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17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513192,25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1299110,35</w:t>
            </w:r>
          </w:p>
        </w:tc>
      </w:tr>
      <w:tr w:rsidR="008926CF" w:rsidRPr="00F80852" w:rsidTr="00F80852">
        <w:trPr>
          <w:trHeight w:val="224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18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513185,83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1299100,50</w:t>
            </w:r>
          </w:p>
        </w:tc>
      </w:tr>
      <w:tr w:rsidR="008926CF" w:rsidRPr="00F80852" w:rsidTr="00F80852">
        <w:trPr>
          <w:trHeight w:val="187"/>
        </w:trPr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896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977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kern w:val="0"/>
                <w:sz w:val="20"/>
              </w:rPr>
            </w:pPr>
          </w:p>
        </w:tc>
        <w:tc>
          <w:tcPr>
            <w:tcW w:w="634" w:type="pct"/>
            <w:vMerge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</w:p>
        </w:tc>
        <w:tc>
          <w:tcPr>
            <w:tcW w:w="664" w:type="pct"/>
            <w:shd w:val="clear" w:color="auto" w:fill="auto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1</w:t>
            </w:r>
          </w:p>
        </w:tc>
        <w:tc>
          <w:tcPr>
            <w:tcW w:w="554" w:type="pct"/>
          </w:tcPr>
          <w:p w:rsidR="008926CF" w:rsidRPr="00F80852" w:rsidRDefault="008926CF" w:rsidP="00AC18E7">
            <w:pPr>
              <w:widowControl/>
              <w:autoSpaceDN/>
              <w:spacing w:line="228" w:lineRule="auto"/>
              <w:ind w:firstLine="0"/>
              <w:jc w:val="center"/>
              <w:textAlignment w:val="auto"/>
              <w:rPr>
                <w:color w:val="000000"/>
                <w:kern w:val="0"/>
                <w:sz w:val="20"/>
              </w:rPr>
            </w:pPr>
            <w:r w:rsidRPr="00F80852">
              <w:rPr>
                <w:color w:val="000000"/>
                <w:kern w:val="0"/>
                <w:sz w:val="20"/>
              </w:rPr>
              <w:t>513182,66</w:t>
            </w:r>
          </w:p>
        </w:tc>
        <w:tc>
          <w:tcPr>
            <w:tcW w:w="641" w:type="pct"/>
          </w:tcPr>
          <w:p w:rsidR="008926CF" w:rsidRPr="00F80852" w:rsidRDefault="008926CF" w:rsidP="00AC18E7">
            <w:pPr>
              <w:widowControl/>
              <w:autoSpaceDE w:val="0"/>
              <w:adjustRightInd w:val="0"/>
              <w:spacing w:line="228" w:lineRule="auto"/>
              <w:ind w:firstLine="0"/>
              <w:jc w:val="center"/>
              <w:textAlignment w:val="auto"/>
              <w:rPr>
                <w:rFonts w:eastAsia="Calibri"/>
                <w:color w:val="000000"/>
                <w:kern w:val="0"/>
                <w:sz w:val="20"/>
              </w:rPr>
            </w:pPr>
            <w:r w:rsidRPr="00F80852">
              <w:rPr>
                <w:rFonts w:eastAsia="Calibri"/>
                <w:color w:val="000000"/>
                <w:kern w:val="0"/>
                <w:sz w:val="20"/>
              </w:rPr>
              <w:t>1299102,72</w:t>
            </w:r>
          </w:p>
        </w:tc>
      </w:tr>
    </w:tbl>
    <w:p w:rsidR="007D3EC1" w:rsidRDefault="002C74E7" w:rsidP="00AC18E7">
      <w:pPr>
        <w:pStyle w:val="Standard"/>
        <w:spacing w:line="372" w:lineRule="auto"/>
        <w:ind w:firstLine="709"/>
        <w:jc w:val="both"/>
      </w:pPr>
      <w:r w:rsidRPr="008F48C9">
        <w:lastRenderedPageBreak/>
        <w:t xml:space="preserve">Проектом межевания территории </w:t>
      </w:r>
      <w:r w:rsidR="007D3EC1" w:rsidRPr="007D3EC1">
        <w:t>производится корректировка красных линий в местах н</w:t>
      </w:r>
      <w:r w:rsidR="00BF4E1E">
        <w:t>аложений</w:t>
      </w:r>
      <w:r w:rsidR="007D3EC1" w:rsidRPr="007D3EC1">
        <w:t xml:space="preserve"> на конструктивные элементы зданий, строений, сооружений, пересечений с земельными участками.</w:t>
      </w:r>
    </w:p>
    <w:p w:rsidR="00BC599E" w:rsidRPr="008F48C9" w:rsidRDefault="00996184" w:rsidP="00AC18E7">
      <w:pPr>
        <w:pStyle w:val="Standard"/>
        <w:spacing w:line="372" w:lineRule="auto"/>
        <w:ind w:firstLine="709"/>
        <w:jc w:val="both"/>
      </w:pPr>
      <w:r w:rsidRPr="008F48C9">
        <w:t>Ведомость координат характерных точек красных линий, утверждаемых проектом межевания террит</w:t>
      </w:r>
      <w:r w:rsidR="009E6CE9">
        <w:t>ории, представлена в таблице № 7</w:t>
      </w:r>
      <w:r w:rsidRPr="008F48C9">
        <w:t>.</w:t>
      </w:r>
    </w:p>
    <w:p w:rsidR="00993B21" w:rsidRDefault="009E6CE9" w:rsidP="00AC18E7">
      <w:pPr>
        <w:pStyle w:val="Standard"/>
        <w:spacing w:line="252" w:lineRule="auto"/>
        <w:jc w:val="right"/>
      </w:pPr>
      <w:r>
        <w:t>Таблица № 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35"/>
        <w:gridCol w:w="3267"/>
        <w:gridCol w:w="3267"/>
      </w:tblGrid>
      <w:tr w:rsidR="00993B21" w:rsidRPr="00F80852" w:rsidTr="00F80852">
        <w:trPr>
          <w:trHeight w:val="296"/>
          <w:tblHeader/>
        </w:trPr>
        <w:tc>
          <w:tcPr>
            <w:tcW w:w="1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0852" w:rsidRPr="00F80852" w:rsidRDefault="00F80852" w:rsidP="00AC18E7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  <w:r w:rsidRPr="00F80852"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  <w:t>Номер</w:t>
            </w:r>
          </w:p>
          <w:p w:rsidR="00993B21" w:rsidRPr="00F80852" w:rsidRDefault="00993B21" w:rsidP="00AC18E7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  <w:r w:rsidRPr="00F80852"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  <w:t>характерной точки</w:t>
            </w:r>
          </w:p>
        </w:tc>
        <w:tc>
          <w:tcPr>
            <w:tcW w:w="3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21" w:rsidRPr="00F80852" w:rsidRDefault="00993B21" w:rsidP="00AC18E7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  <w:r w:rsidRPr="00F80852"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  <w:t>Координаты</w:t>
            </w:r>
          </w:p>
        </w:tc>
      </w:tr>
      <w:tr w:rsidR="00993B21" w:rsidRPr="00F80852" w:rsidTr="00F80852">
        <w:trPr>
          <w:trHeight w:val="129"/>
          <w:tblHeader/>
        </w:trPr>
        <w:tc>
          <w:tcPr>
            <w:tcW w:w="1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B21" w:rsidRPr="00F80852" w:rsidRDefault="00993B21" w:rsidP="00AC18E7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B21" w:rsidRPr="00F80852" w:rsidRDefault="00993B21" w:rsidP="00AC18E7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F80852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B21" w:rsidRPr="00F80852" w:rsidRDefault="00993B21" w:rsidP="00AC18E7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F80852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Y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1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512953,50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1299409,72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2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512937,22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1299421,21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5000" w:type="pct"/>
            <w:gridSpan w:val="3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1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512991,81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1299402,21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2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513025,90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1299377,69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3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513052,86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1299415,58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4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513081,57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1299457,40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5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513118,77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1299512,60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6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513125,59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1299507,87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7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513153,77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1299548,44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5000" w:type="pct"/>
            <w:gridSpan w:val="3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8085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513578.48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1299041.19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80852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513578.91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1299040.31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80852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513267.20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1298904.38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58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F80852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513266.81</w:t>
            </w:r>
          </w:p>
        </w:tc>
        <w:tc>
          <w:tcPr>
            <w:tcW w:w="170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1298905.28</w:t>
            </w:r>
          </w:p>
        </w:tc>
      </w:tr>
    </w:tbl>
    <w:p w:rsidR="00996184" w:rsidRDefault="00996184" w:rsidP="00AC18E7">
      <w:pPr>
        <w:pStyle w:val="Standard"/>
        <w:spacing w:line="252" w:lineRule="auto"/>
      </w:pPr>
    </w:p>
    <w:p w:rsidR="00712222" w:rsidRDefault="00712222" w:rsidP="00AC18E7">
      <w:pPr>
        <w:pStyle w:val="Standard"/>
        <w:spacing w:line="372" w:lineRule="auto"/>
        <w:ind w:firstLine="709"/>
        <w:jc w:val="both"/>
      </w:pPr>
      <w:r w:rsidRPr="00712222">
        <w:t>Линии отступа от красных линий в целях определения мест допустимого размещения зданий, строений, сооружений совмещены с</w:t>
      </w:r>
      <w:r w:rsidR="00F80852">
        <w:t> </w:t>
      </w:r>
      <w:r w:rsidRPr="00712222">
        <w:t xml:space="preserve">красными линиями в связи со сложившейся градостроительной ситуацией, за исключением установленных </w:t>
      </w:r>
      <w:proofErr w:type="spellStart"/>
      <w:r w:rsidRPr="00712222">
        <w:t>подзон</w:t>
      </w:r>
      <w:proofErr w:type="spellEnd"/>
      <w:r w:rsidRPr="00712222">
        <w:t xml:space="preserve"> те</w:t>
      </w:r>
      <w:r w:rsidR="00B448E1">
        <w:t>рриториальных зон в соответствии</w:t>
      </w:r>
      <w:r w:rsidRPr="00712222">
        <w:t xml:space="preserve"> с </w:t>
      </w:r>
      <w:r w:rsidR="00D02452" w:rsidRPr="00D02452">
        <w:t>Правила</w:t>
      </w:r>
      <w:r w:rsidR="00D02452">
        <w:t>ми</w:t>
      </w:r>
      <w:r w:rsidR="00D02452" w:rsidRPr="00D02452">
        <w:t xml:space="preserve"> землепользования и застройки</w:t>
      </w:r>
      <w:r w:rsidRPr="00712222">
        <w:t>.</w:t>
      </w:r>
    </w:p>
    <w:p w:rsidR="00ED748D" w:rsidRDefault="00CF2869" w:rsidP="00AC18E7">
      <w:pPr>
        <w:pStyle w:val="Standard"/>
        <w:spacing w:line="372" w:lineRule="auto"/>
        <w:ind w:firstLine="709"/>
        <w:jc w:val="both"/>
      </w:pPr>
      <w:r w:rsidRPr="008F48C9">
        <w:t>Координатное описание линий отступа от утверждаемых проектом межевания территории красн</w:t>
      </w:r>
      <w:r w:rsidR="00BC599E" w:rsidRPr="008F48C9">
        <w:t>ых линий приведено в таблице</w:t>
      </w:r>
      <w:r w:rsidR="009E6CE9">
        <w:t xml:space="preserve"> № 8</w:t>
      </w:r>
      <w:r w:rsidR="001D72B6" w:rsidRPr="008F48C9">
        <w:t>.</w:t>
      </w:r>
    </w:p>
    <w:p w:rsidR="00A44466" w:rsidRDefault="00ED748D" w:rsidP="00AC18E7">
      <w:pPr>
        <w:pStyle w:val="Standard"/>
        <w:spacing w:line="252" w:lineRule="auto"/>
        <w:ind w:firstLine="709"/>
        <w:jc w:val="right"/>
      </w:pPr>
      <w:r>
        <w:t xml:space="preserve">Таблица № </w:t>
      </w:r>
      <w:r w:rsidR="009E6CE9">
        <w:t>8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18"/>
        <w:gridCol w:w="3133"/>
        <w:gridCol w:w="3918"/>
      </w:tblGrid>
      <w:tr w:rsidR="00993B21" w:rsidRPr="00F80852" w:rsidTr="00F80852">
        <w:trPr>
          <w:trHeight w:val="141"/>
          <w:tblHeader/>
        </w:trPr>
        <w:tc>
          <w:tcPr>
            <w:tcW w:w="13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6DB" w:rsidRPr="00F80852" w:rsidRDefault="00993B21" w:rsidP="00AC18E7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  <w:r w:rsidRPr="00F80852"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  <w:t>Номер</w:t>
            </w:r>
          </w:p>
          <w:p w:rsidR="00993B21" w:rsidRPr="00F80852" w:rsidRDefault="00993B21" w:rsidP="00AC18E7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  <w:r w:rsidRPr="00F80852"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  <w:t>характерной точки</w:t>
            </w:r>
          </w:p>
        </w:tc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B21" w:rsidRPr="00F80852" w:rsidRDefault="00993B21" w:rsidP="00AC18E7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  <w:r w:rsidRPr="00F80852"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  <w:t>Координаты</w:t>
            </w:r>
          </w:p>
        </w:tc>
      </w:tr>
      <w:tr w:rsidR="00993B21" w:rsidRPr="00F80852" w:rsidTr="00F80852">
        <w:trPr>
          <w:trHeight w:val="64"/>
          <w:tblHeader/>
        </w:trPr>
        <w:tc>
          <w:tcPr>
            <w:tcW w:w="1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B21" w:rsidRPr="00F80852" w:rsidRDefault="00993B21" w:rsidP="00AC18E7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6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B21" w:rsidRPr="00F80852" w:rsidRDefault="00993B21" w:rsidP="00AC18E7">
            <w:pPr>
              <w:widowControl/>
              <w:autoSpaceDN/>
              <w:spacing w:line="252" w:lineRule="auto"/>
              <w:ind w:left="-108"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F80852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2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3B21" w:rsidRPr="00F80852" w:rsidRDefault="00993B21" w:rsidP="00AC18E7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F80852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Y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4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sz w:val="24"/>
                <w:szCs w:val="24"/>
              </w:rPr>
              <w:t>1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color w:val="000000"/>
                <w:sz w:val="24"/>
                <w:szCs w:val="24"/>
              </w:rPr>
              <w:t>513131,11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color w:val="000000"/>
                <w:sz w:val="24"/>
                <w:szCs w:val="24"/>
              </w:rPr>
              <w:t>1299683,62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sz w:val="24"/>
                <w:szCs w:val="24"/>
              </w:rPr>
              <w:t>2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color w:val="000000"/>
                <w:sz w:val="24"/>
                <w:szCs w:val="24"/>
              </w:rPr>
              <w:t>513178,52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color w:val="000000"/>
                <w:sz w:val="24"/>
                <w:szCs w:val="24"/>
              </w:rPr>
              <w:t>1299647,76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sz w:val="24"/>
                <w:szCs w:val="24"/>
              </w:rPr>
              <w:t>3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color w:val="000000"/>
                <w:sz w:val="24"/>
                <w:szCs w:val="24"/>
              </w:rPr>
              <w:t>513190,91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color w:val="000000"/>
                <w:sz w:val="24"/>
                <w:szCs w:val="24"/>
              </w:rPr>
              <w:t>1299638,73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sz w:val="24"/>
                <w:szCs w:val="24"/>
              </w:rPr>
              <w:t>4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color w:val="000000"/>
                <w:sz w:val="24"/>
                <w:szCs w:val="24"/>
              </w:rPr>
              <w:t>513198,10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F80852">
              <w:rPr>
                <w:color w:val="000000"/>
                <w:sz w:val="24"/>
                <w:szCs w:val="24"/>
              </w:rPr>
              <w:t>1299633,72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5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513205,50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1299629,04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513209,59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1299626,60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5000" w:type="pct"/>
            <w:gridSpan w:val="3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1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512962,94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rFonts w:eastAsia="Calibri"/>
                <w:color w:val="000000"/>
                <w:sz w:val="24"/>
                <w:szCs w:val="24"/>
              </w:rPr>
              <w:t>1299453,34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2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513073,59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rFonts w:eastAsia="Calibri"/>
                <w:color w:val="000000"/>
                <w:sz w:val="24"/>
                <w:szCs w:val="24"/>
              </w:rPr>
              <w:t>1299609,18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5000" w:type="pct"/>
            <w:gridSpan w:val="3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1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513171,39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1298863,69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2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513077,43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1299036,11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3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513132,48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1299073,31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5000" w:type="pct"/>
            <w:gridSpan w:val="3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1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512642,92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1299020,42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2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512655,04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1299035,51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3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512673,78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1299055,68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4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512683,61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1299066,32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5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512694,15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1299079,07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6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512703,97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1299092,38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7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512793,87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1299220,52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5000" w:type="pct"/>
            <w:gridSpan w:val="3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1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512577,03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1298801,16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2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512647,91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1298886,12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5000" w:type="pct"/>
            <w:gridSpan w:val="3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1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512669,23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1298910,86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2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512834,06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1299103,39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1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512668,93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1298737,58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2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512742,03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1298794,67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5000" w:type="pct"/>
            <w:gridSpan w:val="3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1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512736,68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1298689,45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2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512741,32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1298688,67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3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512745,93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1298688,31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4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512750,56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1298688,35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5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512755,18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1298688,79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6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512759,72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1298689,62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7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512764,18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1298690,84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8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512768,52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1298692,45</w:t>
            </w:r>
          </w:p>
        </w:tc>
      </w:tr>
      <w:tr w:rsidR="008926CF" w:rsidRPr="00F80852" w:rsidTr="00F8085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6"/>
          <w:jc w:val="center"/>
        </w:trPr>
        <w:tc>
          <w:tcPr>
            <w:tcW w:w="1316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sz w:val="24"/>
                <w:szCs w:val="24"/>
              </w:rPr>
            </w:pPr>
            <w:r w:rsidRPr="00F80852">
              <w:rPr>
                <w:sz w:val="24"/>
                <w:szCs w:val="24"/>
              </w:rPr>
              <w:t>9</w:t>
            </w:r>
          </w:p>
        </w:tc>
        <w:tc>
          <w:tcPr>
            <w:tcW w:w="163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512812,38</w:t>
            </w:r>
          </w:p>
        </w:tc>
        <w:tc>
          <w:tcPr>
            <w:tcW w:w="2047" w:type="pct"/>
            <w:shd w:val="clear" w:color="auto" w:fill="auto"/>
          </w:tcPr>
          <w:p w:rsidR="008926CF" w:rsidRPr="00F80852" w:rsidRDefault="008926CF" w:rsidP="00AC18E7">
            <w:pPr>
              <w:widowControl/>
              <w:spacing w:line="252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80852">
              <w:rPr>
                <w:color w:val="000000"/>
                <w:sz w:val="24"/>
                <w:szCs w:val="24"/>
              </w:rPr>
              <w:t>1298710,87</w:t>
            </w:r>
          </w:p>
        </w:tc>
      </w:tr>
    </w:tbl>
    <w:p w:rsidR="00712222" w:rsidRPr="008F48C9" w:rsidRDefault="00712222" w:rsidP="00AC18E7">
      <w:pPr>
        <w:pStyle w:val="Standard"/>
        <w:spacing w:line="252" w:lineRule="auto"/>
        <w:ind w:firstLine="709"/>
        <w:jc w:val="right"/>
      </w:pPr>
    </w:p>
    <w:p w:rsidR="004F1CC1" w:rsidRPr="008F48C9" w:rsidRDefault="004F1CC1" w:rsidP="00AC18E7">
      <w:pPr>
        <w:pStyle w:val="Standard"/>
        <w:spacing w:line="372" w:lineRule="auto"/>
        <w:ind w:firstLine="709"/>
        <w:jc w:val="both"/>
      </w:pPr>
      <w:r w:rsidRPr="008F48C9">
        <w:t>Настоящий проект межевания территории обеспечивает равные права и</w:t>
      </w:r>
      <w:r w:rsidR="00F80852">
        <w:t> </w:t>
      </w:r>
      <w:r w:rsidRPr="008F48C9">
        <w:t>возможности правообладателей земельных участков в соответствии с</w:t>
      </w:r>
      <w:r w:rsidR="00F80852">
        <w:t> </w:t>
      </w:r>
      <w:r w:rsidRPr="008F48C9">
        <w:t>действующим законодательством.</w:t>
      </w:r>
    </w:p>
    <w:p w:rsidR="00D02452" w:rsidRDefault="004F1CC1" w:rsidP="00AC18E7">
      <w:pPr>
        <w:pStyle w:val="Standard"/>
        <w:spacing w:line="372" w:lineRule="auto"/>
        <w:ind w:firstLine="709"/>
        <w:jc w:val="both"/>
      </w:pPr>
      <w:r w:rsidRPr="008F48C9">
        <w:t>Проект межевания территории не является основанием для начала строительно-монтажных работ, в том числе ограждения земельного участка, а</w:t>
      </w:r>
      <w:r w:rsidR="00F80852">
        <w:t> </w:t>
      </w:r>
      <w:r w:rsidRPr="008F48C9">
        <w:t>также для ведения хоз</w:t>
      </w:r>
      <w:r w:rsidR="00A14CCA" w:rsidRPr="008F48C9">
        <w:t xml:space="preserve">яйственной деятельности. </w:t>
      </w:r>
    </w:p>
    <w:p w:rsidR="00220828" w:rsidRPr="008F48C9" w:rsidRDefault="004F1CC1" w:rsidP="00F80852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8F48C9">
        <w:rPr>
          <w:sz w:val="28"/>
          <w:szCs w:val="28"/>
        </w:rPr>
        <w:lastRenderedPageBreak/>
        <w:t xml:space="preserve">Мероприятия по защите территории от чрезвычайных ситуаций природного и техногенного характера, мероприятия по гражданской обороне и обеспечению пожарной безопасности должны производиться в соответствии с </w:t>
      </w:r>
      <w:r w:rsidR="00220828" w:rsidRPr="008F48C9">
        <w:rPr>
          <w:sz w:val="28"/>
          <w:szCs w:val="28"/>
        </w:rPr>
        <w:t>положениями Генерального плана.</w:t>
      </w:r>
    </w:p>
    <w:p w:rsidR="004F0D5D" w:rsidRDefault="004F0D5D" w:rsidP="00F80852">
      <w:pPr>
        <w:pStyle w:val="23"/>
        <w:widowControl/>
        <w:tabs>
          <w:tab w:val="left" w:pos="6420"/>
        </w:tabs>
        <w:spacing w:after="0" w:line="240" w:lineRule="auto"/>
        <w:ind w:left="0" w:firstLine="0"/>
        <w:rPr>
          <w:sz w:val="28"/>
          <w:szCs w:val="28"/>
        </w:rPr>
      </w:pPr>
    </w:p>
    <w:p w:rsidR="00F80852" w:rsidRDefault="00F80852" w:rsidP="00F80852">
      <w:pPr>
        <w:pStyle w:val="23"/>
        <w:widowControl/>
        <w:tabs>
          <w:tab w:val="left" w:pos="6420"/>
        </w:tabs>
        <w:spacing w:after="0" w:line="240" w:lineRule="auto"/>
        <w:ind w:left="0" w:firstLine="0"/>
        <w:rPr>
          <w:sz w:val="28"/>
          <w:szCs w:val="28"/>
        </w:rPr>
      </w:pPr>
    </w:p>
    <w:p w:rsidR="00D02452" w:rsidRPr="00D02452" w:rsidRDefault="00D02452" w:rsidP="00F80852">
      <w:pPr>
        <w:pStyle w:val="23"/>
        <w:widowControl/>
        <w:tabs>
          <w:tab w:val="left" w:pos="6420"/>
        </w:tabs>
        <w:spacing w:after="0" w:line="240" w:lineRule="auto"/>
        <w:ind w:left="0" w:firstLine="0"/>
        <w:rPr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E50C59" w:rsidRPr="008F48C9" w:rsidTr="00E50C59">
        <w:tc>
          <w:tcPr>
            <w:tcW w:w="4784" w:type="dxa"/>
          </w:tcPr>
          <w:p w:rsidR="00E50C59" w:rsidRPr="00D02452" w:rsidRDefault="00D02452" w:rsidP="00F80852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02452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="00E50C59" w:rsidRPr="00D02452">
              <w:rPr>
                <w:rFonts w:ascii="Times New Roman" w:hAnsi="Times New Roman"/>
                <w:sz w:val="28"/>
                <w:szCs w:val="28"/>
              </w:rPr>
              <w:t xml:space="preserve"> управления</w:t>
            </w:r>
          </w:p>
          <w:p w:rsidR="00E50C59" w:rsidRPr="00D02452" w:rsidRDefault="00E50C59" w:rsidP="00F80852">
            <w:pPr>
              <w:pStyle w:val="23"/>
              <w:widowControl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D02452">
              <w:rPr>
                <w:rFonts w:ascii="Times New Roman" w:hAnsi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E50C59" w:rsidRPr="00D02452" w:rsidRDefault="00E50C59" w:rsidP="00F80852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E50C59" w:rsidRPr="008F48C9" w:rsidRDefault="00D02452" w:rsidP="00F80852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02452">
              <w:rPr>
                <w:rFonts w:ascii="Times New Roman" w:hAnsi="Times New Roman"/>
                <w:sz w:val="28"/>
                <w:szCs w:val="28"/>
              </w:rPr>
              <w:t>Г.Ю</w:t>
            </w:r>
            <w:r w:rsidR="00CC3684" w:rsidRPr="00D02452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D02452">
              <w:rPr>
                <w:rFonts w:ascii="Times New Roman" w:hAnsi="Times New Roman"/>
                <w:sz w:val="28"/>
                <w:szCs w:val="28"/>
              </w:rPr>
              <w:t>Чурсанов</w:t>
            </w:r>
          </w:p>
        </w:tc>
      </w:tr>
    </w:tbl>
    <w:p w:rsidR="00642880" w:rsidRPr="008F48C9" w:rsidRDefault="00642880" w:rsidP="00F80852">
      <w:pPr>
        <w:widowControl/>
        <w:spacing w:line="240" w:lineRule="auto"/>
        <w:ind w:firstLine="0"/>
        <w:rPr>
          <w:sz w:val="22"/>
          <w:szCs w:val="22"/>
          <w:lang w:eastAsia="en-US"/>
        </w:rPr>
      </w:pPr>
    </w:p>
    <w:sectPr w:rsidR="00642880" w:rsidRPr="008F48C9" w:rsidSect="001320A0">
      <w:headerReference w:type="default" r:id="rId9"/>
      <w:pgSz w:w="11905" w:h="16837"/>
      <w:pgMar w:top="1134" w:right="567" w:bottom="1134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632" w:rsidRDefault="00603632" w:rsidP="00466849">
      <w:pPr>
        <w:spacing w:line="240" w:lineRule="auto"/>
      </w:pPr>
      <w:r>
        <w:separator/>
      </w:r>
    </w:p>
  </w:endnote>
  <w:endnote w:type="continuationSeparator" w:id="0">
    <w:p w:rsidR="00603632" w:rsidRDefault="00603632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, 'Times New Roman'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632" w:rsidRDefault="00603632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603632" w:rsidRDefault="00603632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215" w:rsidRPr="001320A0" w:rsidRDefault="005F2215" w:rsidP="001320A0">
    <w:pPr>
      <w:pStyle w:val="aa"/>
      <w:ind w:firstLine="0"/>
      <w:jc w:val="center"/>
      <w:rPr>
        <w:sz w:val="24"/>
        <w:szCs w:val="24"/>
      </w:rPr>
    </w:pPr>
    <w:r w:rsidRPr="001320A0">
      <w:rPr>
        <w:sz w:val="24"/>
        <w:szCs w:val="24"/>
      </w:rPr>
      <w:fldChar w:fldCharType="begin"/>
    </w:r>
    <w:r w:rsidRPr="001320A0">
      <w:rPr>
        <w:sz w:val="24"/>
        <w:szCs w:val="24"/>
      </w:rPr>
      <w:instrText xml:space="preserve"> PAGE   \* MERGEFORMAT </w:instrText>
    </w:r>
    <w:r w:rsidRPr="001320A0">
      <w:rPr>
        <w:sz w:val="24"/>
        <w:szCs w:val="24"/>
      </w:rPr>
      <w:fldChar w:fldCharType="separate"/>
    </w:r>
    <w:r w:rsidR="00C21E97">
      <w:rPr>
        <w:noProof/>
        <w:sz w:val="24"/>
        <w:szCs w:val="24"/>
      </w:rPr>
      <w:t>75</w:t>
    </w:r>
    <w:r w:rsidRPr="001320A0">
      <w:rPr>
        <w:sz w:val="24"/>
        <w:szCs w:val="24"/>
      </w:rPr>
      <w:fldChar w:fldCharType="end"/>
    </w:r>
  </w:p>
  <w:p w:rsidR="005F2215" w:rsidRPr="001320A0" w:rsidRDefault="005F2215" w:rsidP="001320A0">
    <w:pPr>
      <w:pStyle w:val="12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41674CB"/>
    <w:multiLevelType w:val="hybridMultilevel"/>
    <w:tmpl w:val="ACF256CE"/>
    <w:lvl w:ilvl="0" w:tplc="6E5ADA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2492210"/>
    <w:multiLevelType w:val="hybridMultilevel"/>
    <w:tmpl w:val="EFE6D2D4"/>
    <w:lvl w:ilvl="0" w:tplc="6E5ADA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97528"/>
    <w:multiLevelType w:val="hybridMultilevel"/>
    <w:tmpl w:val="AC2EE818"/>
    <w:lvl w:ilvl="0" w:tplc="6E5ADA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0269B"/>
    <w:multiLevelType w:val="hybridMultilevel"/>
    <w:tmpl w:val="729C680C"/>
    <w:lvl w:ilvl="0" w:tplc="6E5ADA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42FC9"/>
    <w:multiLevelType w:val="hybridMultilevel"/>
    <w:tmpl w:val="B8A4243C"/>
    <w:lvl w:ilvl="0" w:tplc="8A64AB72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F134858"/>
    <w:multiLevelType w:val="hybridMultilevel"/>
    <w:tmpl w:val="1A6C0890"/>
    <w:lvl w:ilvl="0" w:tplc="3E7CAEA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9"/>
  </w:num>
  <w:num w:numId="5">
    <w:abstractNumId w:val="10"/>
  </w:num>
  <w:num w:numId="6">
    <w:abstractNumId w:val="8"/>
  </w:num>
  <w:num w:numId="7">
    <w:abstractNumId w:val="4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37F"/>
    <w:rsid w:val="0000145A"/>
    <w:rsid w:val="0000221C"/>
    <w:rsid w:val="000032A9"/>
    <w:rsid w:val="000036BE"/>
    <w:rsid w:val="0000562C"/>
    <w:rsid w:val="00010A9D"/>
    <w:rsid w:val="00010F09"/>
    <w:rsid w:val="000115EA"/>
    <w:rsid w:val="000136FB"/>
    <w:rsid w:val="00016666"/>
    <w:rsid w:val="00017255"/>
    <w:rsid w:val="00017A9C"/>
    <w:rsid w:val="00017E48"/>
    <w:rsid w:val="00017F37"/>
    <w:rsid w:val="00020197"/>
    <w:rsid w:val="00020910"/>
    <w:rsid w:val="0002400F"/>
    <w:rsid w:val="00026E3A"/>
    <w:rsid w:val="00030D0A"/>
    <w:rsid w:val="00031784"/>
    <w:rsid w:val="00032C88"/>
    <w:rsid w:val="00032EA0"/>
    <w:rsid w:val="000336CF"/>
    <w:rsid w:val="00033F76"/>
    <w:rsid w:val="0003423E"/>
    <w:rsid w:val="00036B16"/>
    <w:rsid w:val="000373A0"/>
    <w:rsid w:val="00041CA4"/>
    <w:rsid w:val="00042792"/>
    <w:rsid w:val="00043AED"/>
    <w:rsid w:val="00044C45"/>
    <w:rsid w:val="00045FEB"/>
    <w:rsid w:val="00047172"/>
    <w:rsid w:val="00047444"/>
    <w:rsid w:val="000515FE"/>
    <w:rsid w:val="000548A1"/>
    <w:rsid w:val="00054F54"/>
    <w:rsid w:val="00057CC7"/>
    <w:rsid w:val="00060D50"/>
    <w:rsid w:val="0006169E"/>
    <w:rsid w:val="00061D03"/>
    <w:rsid w:val="00067687"/>
    <w:rsid w:val="00067B7B"/>
    <w:rsid w:val="000706D2"/>
    <w:rsid w:val="00070A70"/>
    <w:rsid w:val="0007202B"/>
    <w:rsid w:val="0007224B"/>
    <w:rsid w:val="000723FE"/>
    <w:rsid w:val="00072755"/>
    <w:rsid w:val="000730F8"/>
    <w:rsid w:val="00073375"/>
    <w:rsid w:val="0007441D"/>
    <w:rsid w:val="00074450"/>
    <w:rsid w:val="000778FB"/>
    <w:rsid w:val="0008222F"/>
    <w:rsid w:val="000839A1"/>
    <w:rsid w:val="00086733"/>
    <w:rsid w:val="00086AA5"/>
    <w:rsid w:val="000926F9"/>
    <w:rsid w:val="000928CB"/>
    <w:rsid w:val="000930EF"/>
    <w:rsid w:val="000934C9"/>
    <w:rsid w:val="00094E38"/>
    <w:rsid w:val="000968AF"/>
    <w:rsid w:val="00096CB1"/>
    <w:rsid w:val="000A035D"/>
    <w:rsid w:val="000A21F6"/>
    <w:rsid w:val="000A4BD3"/>
    <w:rsid w:val="000A728D"/>
    <w:rsid w:val="000B2B63"/>
    <w:rsid w:val="000B3CE8"/>
    <w:rsid w:val="000B5C47"/>
    <w:rsid w:val="000B7232"/>
    <w:rsid w:val="000C09B8"/>
    <w:rsid w:val="000C1170"/>
    <w:rsid w:val="000C1D22"/>
    <w:rsid w:val="000C26F7"/>
    <w:rsid w:val="000C27D4"/>
    <w:rsid w:val="000C3587"/>
    <w:rsid w:val="000C3921"/>
    <w:rsid w:val="000C4D99"/>
    <w:rsid w:val="000C4EB9"/>
    <w:rsid w:val="000C6C8B"/>
    <w:rsid w:val="000C70FE"/>
    <w:rsid w:val="000D01CF"/>
    <w:rsid w:val="000D09DA"/>
    <w:rsid w:val="000D14C6"/>
    <w:rsid w:val="000D1BED"/>
    <w:rsid w:val="000D2E4B"/>
    <w:rsid w:val="000D341A"/>
    <w:rsid w:val="000D547C"/>
    <w:rsid w:val="000D5EE8"/>
    <w:rsid w:val="000E0CA2"/>
    <w:rsid w:val="000E1B00"/>
    <w:rsid w:val="000E5E26"/>
    <w:rsid w:val="000E7DE5"/>
    <w:rsid w:val="000F6CD9"/>
    <w:rsid w:val="0010441D"/>
    <w:rsid w:val="001053A8"/>
    <w:rsid w:val="001069E5"/>
    <w:rsid w:val="001104F3"/>
    <w:rsid w:val="00111565"/>
    <w:rsid w:val="00113817"/>
    <w:rsid w:val="00113A0E"/>
    <w:rsid w:val="00115057"/>
    <w:rsid w:val="00116509"/>
    <w:rsid w:val="0012077F"/>
    <w:rsid w:val="00121A83"/>
    <w:rsid w:val="00124F93"/>
    <w:rsid w:val="00125F1A"/>
    <w:rsid w:val="00126507"/>
    <w:rsid w:val="00130ADC"/>
    <w:rsid w:val="0013102D"/>
    <w:rsid w:val="00131510"/>
    <w:rsid w:val="001320A0"/>
    <w:rsid w:val="00133C31"/>
    <w:rsid w:val="00133E1D"/>
    <w:rsid w:val="00133FAD"/>
    <w:rsid w:val="00135520"/>
    <w:rsid w:val="001371FD"/>
    <w:rsid w:val="00140F0C"/>
    <w:rsid w:val="001418E8"/>
    <w:rsid w:val="00141EE8"/>
    <w:rsid w:val="001430A2"/>
    <w:rsid w:val="00143356"/>
    <w:rsid w:val="00144D17"/>
    <w:rsid w:val="00146538"/>
    <w:rsid w:val="00146828"/>
    <w:rsid w:val="00146AA6"/>
    <w:rsid w:val="0014709A"/>
    <w:rsid w:val="0015100F"/>
    <w:rsid w:val="0015156F"/>
    <w:rsid w:val="00156E6D"/>
    <w:rsid w:val="00156F8A"/>
    <w:rsid w:val="00160F6E"/>
    <w:rsid w:val="0016525A"/>
    <w:rsid w:val="0016617B"/>
    <w:rsid w:val="0016706F"/>
    <w:rsid w:val="00170C95"/>
    <w:rsid w:val="00170EA1"/>
    <w:rsid w:val="001764CC"/>
    <w:rsid w:val="00177409"/>
    <w:rsid w:val="00177CED"/>
    <w:rsid w:val="00180C5A"/>
    <w:rsid w:val="00183BA3"/>
    <w:rsid w:val="00184962"/>
    <w:rsid w:val="00186D81"/>
    <w:rsid w:val="001907D7"/>
    <w:rsid w:val="001973E3"/>
    <w:rsid w:val="001A0CFE"/>
    <w:rsid w:val="001A302D"/>
    <w:rsid w:val="001A3C2A"/>
    <w:rsid w:val="001A4287"/>
    <w:rsid w:val="001A5D90"/>
    <w:rsid w:val="001A7506"/>
    <w:rsid w:val="001B5F86"/>
    <w:rsid w:val="001B6B94"/>
    <w:rsid w:val="001C0213"/>
    <w:rsid w:val="001C0B4C"/>
    <w:rsid w:val="001C1613"/>
    <w:rsid w:val="001C2078"/>
    <w:rsid w:val="001C772C"/>
    <w:rsid w:val="001C7FAD"/>
    <w:rsid w:val="001D325E"/>
    <w:rsid w:val="001D551A"/>
    <w:rsid w:val="001D56DE"/>
    <w:rsid w:val="001D63E2"/>
    <w:rsid w:val="001D72B6"/>
    <w:rsid w:val="001E17BD"/>
    <w:rsid w:val="001E2496"/>
    <w:rsid w:val="001E46C1"/>
    <w:rsid w:val="001E4DE9"/>
    <w:rsid w:val="001E623A"/>
    <w:rsid w:val="001E737E"/>
    <w:rsid w:val="001E7F61"/>
    <w:rsid w:val="001F0972"/>
    <w:rsid w:val="001F09A5"/>
    <w:rsid w:val="001F277C"/>
    <w:rsid w:val="001F296B"/>
    <w:rsid w:val="001F5FDD"/>
    <w:rsid w:val="001F761F"/>
    <w:rsid w:val="001F7BEC"/>
    <w:rsid w:val="00201CA4"/>
    <w:rsid w:val="00202178"/>
    <w:rsid w:val="0020316C"/>
    <w:rsid w:val="00205CEA"/>
    <w:rsid w:val="00210749"/>
    <w:rsid w:val="002161A0"/>
    <w:rsid w:val="0021669E"/>
    <w:rsid w:val="00216D3F"/>
    <w:rsid w:val="0021749C"/>
    <w:rsid w:val="00220579"/>
    <w:rsid w:val="00220828"/>
    <w:rsid w:val="00221209"/>
    <w:rsid w:val="0022688B"/>
    <w:rsid w:val="00231CF6"/>
    <w:rsid w:val="002322F5"/>
    <w:rsid w:val="00236767"/>
    <w:rsid w:val="002371CA"/>
    <w:rsid w:val="00240475"/>
    <w:rsid w:val="00241E83"/>
    <w:rsid w:val="002441D7"/>
    <w:rsid w:val="00245B38"/>
    <w:rsid w:val="00247535"/>
    <w:rsid w:val="00250A8F"/>
    <w:rsid w:val="002521E8"/>
    <w:rsid w:val="00252A7A"/>
    <w:rsid w:val="00253EEF"/>
    <w:rsid w:val="00256A06"/>
    <w:rsid w:val="002601A2"/>
    <w:rsid w:val="00261989"/>
    <w:rsid w:val="00263870"/>
    <w:rsid w:val="0027096C"/>
    <w:rsid w:val="00274FA7"/>
    <w:rsid w:val="0028388B"/>
    <w:rsid w:val="00296271"/>
    <w:rsid w:val="00297BB8"/>
    <w:rsid w:val="002A21AB"/>
    <w:rsid w:val="002A3283"/>
    <w:rsid w:val="002A4C7F"/>
    <w:rsid w:val="002A71F9"/>
    <w:rsid w:val="002B4689"/>
    <w:rsid w:val="002B53BB"/>
    <w:rsid w:val="002B7E69"/>
    <w:rsid w:val="002C04F1"/>
    <w:rsid w:val="002C1339"/>
    <w:rsid w:val="002C1FDE"/>
    <w:rsid w:val="002C2420"/>
    <w:rsid w:val="002C2AAB"/>
    <w:rsid w:val="002C5D75"/>
    <w:rsid w:val="002C7244"/>
    <w:rsid w:val="002C74E7"/>
    <w:rsid w:val="002C797C"/>
    <w:rsid w:val="002D078B"/>
    <w:rsid w:val="002D2071"/>
    <w:rsid w:val="002D3E4F"/>
    <w:rsid w:val="002D4D23"/>
    <w:rsid w:val="002D71D0"/>
    <w:rsid w:val="002E33E4"/>
    <w:rsid w:val="002E4482"/>
    <w:rsid w:val="002E6B3E"/>
    <w:rsid w:val="002F0AC0"/>
    <w:rsid w:val="002F3724"/>
    <w:rsid w:val="002F387C"/>
    <w:rsid w:val="002F5A11"/>
    <w:rsid w:val="002F5B35"/>
    <w:rsid w:val="002F7BBB"/>
    <w:rsid w:val="003030C3"/>
    <w:rsid w:val="00305350"/>
    <w:rsid w:val="003055EC"/>
    <w:rsid w:val="00306858"/>
    <w:rsid w:val="00306B7E"/>
    <w:rsid w:val="00310C25"/>
    <w:rsid w:val="00310E51"/>
    <w:rsid w:val="003116F7"/>
    <w:rsid w:val="00312C4F"/>
    <w:rsid w:val="00312CE5"/>
    <w:rsid w:val="00314CD6"/>
    <w:rsid w:val="00314F6A"/>
    <w:rsid w:val="00322C78"/>
    <w:rsid w:val="00323053"/>
    <w:rsid w:val="00330C52"/>
    <w:rsid w:val="00332553"/>
    <w:rsid w:val="00332D8C"/>
    <w:rsid w:val="00334AB0"/>
    <w:rsid w:val="003353B4"/>
    <w:rsid w:val="003377B3"/>
    <w:rsid w:val="00341274"/>
    <w:rsid w:val="003416E2"/>
    <w:rsid w:val="00342972"/>
    <w:rsid w:val="003430D6"/>
    <w:rsid w:val="0034372F"/>
    <w:rsid w:val="003444B6"/>
    <w:rsid w:val="00344EAA"/>
    <w:rsid w:val="00346158"/>
    <w:rsid w:val="00347265"/>
    <w:rsid w:val="00352669"/>
    <w:rsid w:val="0035344F"/>
    <w:rsid w:val="00356FAC"/>
    <w:rsid w:val="0035793B"/>
    <w:rsid w:val="00357CEE"/>
    <w:rsid w:val="003615C0"/>
    <w:rsid w:val="00362CDB"/>
    <w:rsid w:val="0036366B"/>
    <w:rsid w:val="00366316"/>
    <w:rsid w:val="0036793E"/>
    <w:rsid w:val="00371317"/>
    <w:rsid w:val="00371680"/>
    <w:rsid w:val="00373541"/>
    <w:rsid w:val="00373919"/>
    <w:rsid w:val="00377242"/>
    <w:rsid w:val="0038286F"/>
    <w:rsid w:val="0038352D"/>
    <w:rsid w:val="00383D06"/>
    <w:rsid w:val="003879A6"/>
    <w:rsid w:val="00387C7B"/>
    <w:rsid w:val="00392107"/>
    <w:rsid w:val="003930EA"/>
    <w:rsid w:val="003942C8"/>
    <w:rsid w:val="0039435C"/>
    <w:rsid w:val="00396426"/>
    <w:rsid w:val="00396487"/>
    <w:rsid w:val="00397D2A"/>
    <w:rsid w:val="003A3410"/>
    <w:rsid w:val="003A3786"/>
    <w:rsid w:val="003A4AB0"/>
    <w:rsid w:val="003A547E"/>
    <w:rsid w:val="003B25E5"/>
    <w:rsid w:val="003B4AFC"/>
    <w:rsid w:val="003B62AD"/>
    <w:rsid w:val="003B6403"/>
    <w:rsid w:val="003B6EF8"/>
    <w:rsid w:val="003C0E8D"/>
    <w:rsid w:val="003C1912"/>
    <w:rsid w:val="003C289E"/>
    <w:rsid w:val="003C291B"/>
    <w:rsid w:val="003C3374"/>
    <w:rsid w:val="003C3869"/>
    <w:rsid w:val="003C6737"/>
    <w:rsid w:val="003D03F9"/>
    <w:rsid w:val="003D1FFF"/>
    <w:rsid w:val="003D4C16"/>
    <w:rsid w:val="003D4DEF"/>
    <w:rsid w:val="003D524E"/>
    <w:rsid w:val="003E05D8"/>
    <w:rsid w:val="003E15C4"/>
    <w:rsid w:val="003E1D7A"/>
    <w:rsid w:val="003E4B3C"/>
    <w:rsid w:val="003F04FD"/>
    <w:rsid w:val="003F0867"/>
    <w:rsid w:val="003F2EA2"/>
    <w:rsid w:val="003F765B"/>
    <w:rsid w:val="004013B6"/>
    <w:rsid w:val="00401D66"/>
    <w:rsid w:val="00404699"/>
    <w:rsid w:val="004050E4"/>
    <w:rsid w:val="00405765"/>
    <w:rsid w:val="00411EFF"/>
    <w:rsid w:val="00413EC3"/>
    <w:rsid w:val="00414DF0"/>
    <w:rsid w:val="00416290"/>
    <w:rsid w:val="004301DC"/>
    <w:rsid w:val="00433A2D"/>
    <w:rsid w:val="00434FC1"/>
    <w:rsid w:val="00437985"/>
    <w:rsid w:val="004404DA"/>
    <w:rsid w:val="00443B48"/>
    <w:rsid w:val="00444484"/>
    <w:rsid w:val="004449DE"/>
    <w:rsid w:val="0044669A"/>
    <w:rsid w:val="004503A9"/>
    <w:rsid w:val="00453FCC"/>
    <w:rsid w:val="004544CC"/>
    <w:rsid w:val="004551CC"/>
    <w:rsid w:val="004555A0"/>
    <w:rsid w:val="004570BD"/>
    <w:rsid w:val="00463187"/>
    <w:rsid w:val="00463BDF"/>
    <w:rsid w:val="00465929"/>
    <w:rsid w:val="00466849"/>
    <w:rsid w:val="004668BB"/>
    <w:rsid w:val="004707A9"/>
    <w:rsid w:val="0047179E"/>
    <w:rsid w:val="00472BC6"/>
    <w:rsid w:val="00473368"/>
    <w:rsid w:val="00473D5F"/>
    <w:rsid w:val="004762B8"/>
    <w:rsid w:val="0047785F"/>
    <w:rsid w:val="00477ECD"/>
    <w:rsid w:val="00480181"/>
    <w:rsid w:val="00481358"/>
    <w:rsid w:val="00482063"/>
    <w:rsid w:val="00486C13"/>
    <w:rsid w:val="0049043B"/>
    <w:rsid w:val="0049053A"/>
    <w:rsid w:val="00490DC6"/>
    <w:rsid w:val="00494E11"/>
    <w:rsid w:val="00495AFB"/>
    <w:rsid w:val="00495E2E"/>
    <w:rsid w:val="004962B5"/>
    <w:rsid w:val="004968D3"/>
    <w:rsid w:val="004A3E69"/>
    <w:rsid w:val="004A4F25"/>
    <w:rsid w:val="004A6C65"/>
    <w:rsid w:val="004B0BD7"/>
    <w:rsid w:val="004B20C1"/>
    <w:rsid w:val="004B2846"/>
    <w:rsid w:val="004B413F"/>
    <w:rsid w:val="004B4512"/>
    <w:rsid w:val="004B4ABC"/>
    <w:rsid w:val="004B4E41"/>
    <w:rsid w:val="004B4EFB"/>
    <w:rsid w:val="004B7645"/>
    <w:rsid w:val="004C11B4"/>
    <w:rsid w:val="004C2409"/>
    <w:rsid w:val="004C37A1"/>
    <w:rsid w:val="004C48F8"/>
    <w:rsid w:val="004C5075"/>
    <w:rsid w:val="004C52AA"/>
    <w:rsid w:val="004C5C94"/>
    <w:rsid w:val="004C5FCE"/>
    <w:rsid w:val="004C62EF"/>
    <w:rsid w:val="004D1B34"/>
    <w:rsid w:val="004D1D1D"/>
    <w:rsid w:val="004D53BC"/>
    <w:rsid w:val="004D73EC"/>
    <w:rsid w:val="004D79C5"/>
    <w:rsid w:val="004E10E3"/>
    <w:rsid w:val="004E1587"/>
    <w:rsid w:val="004E27FE"/>
    <w:rsid w:val="004E4143"/>
    <w:rsid w:val="004E4A91"/>
    <w:rsid w:val="004E4BD9"/>
    <w:rsid w:val="004E4F25"/>
    <w:rsid w:val="004E5438"/>
    <w:rsid w:val="004E546F"/>
    <w:rsid w:val="004E6D53"/>
    <w:rsid w:val="004F04E2"/>
    <w:rsid w:val="004F0D5D"/>
    <w:rsid w:val="004F1CC1"/>
    <w:rsid w:val="004F29B0"/>
    <w:rsid w:val="004F40D6"/>
    <w:rsid w:val="004F4DD9"/>
    <w:rsid w:val="004F5EB5"/>
    <w:rsid w:val="004F7537"/>
    <w:rsid w:val="00502E6C"/>
    <w:rsid w:val="00503CB8"/>
    <w:rsid w:val="00507708"/>
    <w:rsid w:val="005113E2"/>
    <w:rsid w:val="005114C9"/>
    <w:rsid w:val="00513501"/>
    <w:rsid w:val="00514146"/>
    <w:rsid w:val="0051552B"/>
    <w:rsid w:val="00515B96"/>
    <w:rsid w:val="0051730F"/>
    <w:rsid w:val="00520AA2"/>
    <w:rsid w:val="00524177"/>
    <w:rsid w:val="00524C64"/>
    <w:rsid w:val="0053413D"/>
    <w:rsid w:val="005355E2"/>
    <w:rsid w:val="00535C7D"/>
    <w:rsid w:val="005371B8"/>
    <w:rsid w:val="00541F00"/>
    <w:rsid w:val="00545C45"/>
    <w:rsid w:val="00546EB8"/>
    <w:rsid w:val="005470C1"/>
    <w:rsid w:val="005472C7"/>
    <w:rsid w:val="00550003"/>
    <w:rsid w:val="0055017B"/>
    <w:rsid w:val="0055133F"/>
    <w:rsid w:val="00551CEF"/>
    <w:rsid w:val="00555E31"/>
    <w:rsid w:val="0055601D"/>
    <w:rsid w:val="00557EBB"/>
    <w:rsid w:val="00561B14"/>
    <w:rsid w:val="00565004"/>
    <w:rsid w:val="005657C0"/>
    <w:rsid w:val="00567BF1"/>
    <w:rsid w:val="005711A0"/>
    <w:rsid w:val="005730A0"/>
    <w:rsid w:val="005750EA"/>
    <w:rsid w:val="005751A7"/>
    <w:rsid w:val="00575697"/>
    <w:rsid w:val="00576125"/>
    <w:rsid w:val="0057632D"/>
    <w:rsid w:val="00576D93"/>
    <w:rsid w:val="0058038B"/>
    <w:rsid w:val="005814EF"/>
    <w:rsid w:val="00581B1F"/>
    <w:rsid w:val="005832A7"/>
    <w:rsid w:val="005834AC"/>
    <w:rsid w:val="00584C20"/>
    <w:rsid w:val="00585507"/>
    <w:rsid w:val="005859FE"/>
    <w:rsid w:val="005870D4"/>
    <w:rsid w:val="00587488"/>
    <w:rsid w:val="00591538"/>
    <w:rsid w:val="005939B0"/>
    <w:rsid w:val="00596627"/>
    <w:rsid w:val="0059733C"/>
    <w:rsid w:val="005A0857"/>
    <w:rsid w:val="005A27E5"/>
    <w:rsid w:val="005A33EF"/>
    <w:rsid w:val="005A54C1"/>
    <w:rsid w:val="005A78DD"/>
    <w:rsid w:val="005A7A81"/>
    <w:rsid w:val="005B13D0"/>
    <w:rsid w:val="005B231D"/>
    <w:rsid w:val="005B2703"/>
    <w:rsid w:val="005B360B"/>
    <w:rsid w:val="005B3937"/>
    <w:rsid w:val="005B4F4A"/>
    <w:rsid w:val="005B6CB1"/>
    <w:rsid w:val="005B70F3"/>
    <w:rsid w:val="005C1CAC"/>
    <w:rsid w:val="005C232E"/>
    <w:rsid w:val="005C4396"/>
    <w:rsid w:val="005D2591"/>
    <w:rsid w:val="005D35DA"/>
    <w:rsid w:val="005D4C88"/>
    <w:rsid w:val="005D4EA9"/>
    <w:rsid w:val="005D4ED1"/>
    <w:rsid w:val="005E0452"/>
    <w:rsid w:val="005E23D6"/>
    <w:rsid w:val="005E3568"/>
    <w:rsid w:val="005E4D31"/>
    <w:rsid w:val="005F12B7"/>
    <w:rsid w:val="005F1C4B"/>
    <w:rsid w:val="005F21C9"/>
    <w:rsid w:val="005F2215"/>
    <w:rsid w:val="005F3B18"/>
    <w:rsid w:val="005F6387"/>
    <w:rsid w:val="00603632"/>
    <w:rsid w:val="0060524B"/>
    <w:rsid w:val="00610AC5"/>
    <w:rsid w:val="00611B7B"/>
    <w:rsid w:val="00611CB9"/>
    <w:rsid w:val="006137F8"/>
    <w:rsid w:val="00617941"/>
    <w:rsid w:val="00622172"/>
    <w:rsid w:val="00623B25"/>
    <w:rsid w:val="006268DA"/>
    <w:rsid w:val="00627301"/>
    <w:rsid w:val="00627A8D"/>
    <w:rsid w:val="0063071D"/>
    <w:rsid w:val="006312BF"/>
    <w:rsid w:val="006316E5"/>
    <w:rsid w:val="0063191E"/>
    <w:rsid w:val="0063221C"/>
    <w:rsid w:val="00632B6A"/>
    <w:rsid w:val="00633EAC"/>
    <w:rsid w:val="00637DD9"/>
    <w:rsid w:val="006402D6"/>
    <w:rsid w:val="0064109A"/>
    <w:rsid w:val="00641962"/>
    <w:rsid w:val="00642880"/>
    <w:rsid w:val="00643A51"/>
    <w:rsid w:val="006451ED"/>
    <w:rsid w:val="00650F98"/>
    <w:rsid w:val="00651035"/>
    <w:rsid w:val="00651DE7"/>
    <w:rsid w:val="006535F9"/>
    <w:rsid w:val="00653A99"/>
    <w:rsid w:val="00655A7F"/>
    <w:rsid w:val="00656ADA"/>
    <w:rsid w:val="00657AF4"/>
    <w:rsid w:val="00660023"/>
    <w:rsid w:val="006603D2"/>
    <w:rsid w:val="006614F8"/>
    <w:rsid w:val="0066191C"/>
    <w:rsid w:val="00664526"/>
    <w:rsid w:val="00666E0A"/>
    <w:rsid w:val="006676A8"/>
    <w:rsid w:val="0067023E"/>
    <w:rsid w:val="0067057D"/>
    <w:rsid w:val="00676E76"/>
    <w:rsid w:val="0067777A"/>
    <w:rsid w:val="00677B3D"/>
    <w:rsid w:val="0068002A"/>
    <w:rsid w:val="00680B80"/>
    <w:rsid w:val="006843AF"/>
    <w:rsid w:val="006872F7"/>
    <w:rsid w:val="0069195D"/>
    <w:rsid w:val="00692B29"/>
    <w:rsid w:val="00692F98"/>
    <w:rsid w:val="0069338C"/>
    <w:rsid w:val="00693536"/>
    <w:rsid w:val="00693A62"/>
    <w:rsid w:val="006A0F66"/>
    <w:rsid w:val="006A2A13"/>
    <w:rsid w:val="006A2FEE"/>
    <w:rsid w:val="006A40D5"/>
    <w:rsid w:val="006A5536"/>
    <w:rsid w:val="006B1124"/>
    <w:rsid w:val="006B2B5C"/>
    <w:rsid w:val="006B5C4B"/>
    <w:rsid w:val="006B606A"/>
    <w:rsid w:val="006C38A6"/>
    <w:rsid w:val="006C397C"/>
    <w:rsid w:val="006C3E0B"/>
    <w:rsid w:val="006D0FB7"/>
    <w:rsid w:val="006D3D5D"/>
    <w:rsid w:val="006D4FAD"/>
    <w:rsid w:val="006D709F"/>
    <w:rsid w:val="006D7102"/>
    <w:rsid w:val="006D7FA9"/>
    <w:rsid w:val="006E0643"/>
    <w:rsid w:val="006E39E5"/>
    <w:rsid w:val="006E4137"/>
    <w:rsid w:val="006E4A7B"/>
    <w:rsid w:val="006E5DFF"/>
    <w:rsid w:val="006E7366"/>
    <w:rsid w:val="006F0E86"/>
    <w:rsid w:val="006F47C3"/>
    <w:rsid w:val="006F6401"/>
    <w:rsid w:val="007048AE"/>
    <w:rsid w:val="00706597"/>
    <w:rsid w:val="00712222"/>
    <w:rsid w:val="00715228"/>
    <w:rsid w:val="00715F39"/>
    <w:rsid w:val="00717C38"/>
    <w:rsid w:val="007205C5"/>
    <w:rsid w:val="00720C17"/>
    <w:rsid w:val="00721A80"/>
    <w:rsid w:val="007239A2"/>
    <w:rsid w:val="00725CC9"/>
    <w:rsid w:val="007265D3"/>
    <w:rsid w:val="007266C9"/>
    <w:rsid w:val="007279B8"/>
    <w:rsid w:val="00730599"/>
    <w:rsid w:val="007318D1"/>
    <w:rsid w:val="00732C01"/>
    <w:rsid w:val="0073607C"/>
    <w:rsid w:val="007364F7"/>
    <w:rsid w:val="0073662E"/>
    <w:rsid w:val="00737337"/>
    <w:rsid w:val="0074097B"/>
    <w:rsid w:val="00746EE2"/>
    <w:rsid w:val="00751CED"/>
    <w:rsid w:val="00752506"/>
    <w:rsid w:val="00752707"/>
    <w:rsid w:val="007541E0"/>
    <w:rsid w:val="00761150"/>
    <w:rsid w:val="007618C3"/>
    <w:rsid w:val="00761C29"/>
    <w:rsid w:val="00765EE5"/>
    <w:rsid w:val="00766AFA"/>
    <w:rsid w:val="0076716A"/>
    <w:rsid w:val="0076739B"/>
    <w:rsid w:val="00767A8B"/>
    <w:rsid w:val="00771A88"/>
    <w:rsid w:val="00771EAA"/>
    <w:rsid w:val="00772A03"/>
    <w:rsid w:val="00772F75"/>
    <w:rsid w:val="00774822"/>
    <w:rsid w:val="00784B44"/>
    <w:rsid w:val="007866B3"/>
    <w:rsid w:val="0078684C"/>
    <w:rsid w:val="007911F5"/>
    <w:rsid w:val="00794674"/>
    <w:rsid w:val="007969AE"/>
    <w:rsid w:val="007969CB"/>
    <w:rsid w:val="00796AAF"/>
    <w:rsid w:val="007A0031"/>
    <w:rsid w:val="007A3011"/>
    <w:rsid w:val="007A3459"/>
    <w:rsid w:val="007A3EBC"/>
    <w:rsid w:val="007A4013"/>
    <w:rsid w:val="007A4EF4"/>
    <w:rsid w:val="007A5F79"/>
    <w:rsid w:val="007A6865"/>
    <w:rsid w:val="007A732F"/>
    <w:rsid w:val="007B0D19"/>
    <w:rsid w:val="007B12FD"/>
    <w:rsid w:val="007B25FB"/>
    <w:rsid w:val="007B409F"/>
    <w:rsid w:val="007B5358"/>
    <w:rsid w:val="007B6F02"/>
    <w:rsid w:val="007C1E9C"/>
    <w:rsid w:val="007C2457"/>
    <w:rsid w:val="007C3AD1"/>
    <w:rsid w:val="007C69DF"/>
    <w:rsid w:val="007C6A4C"/>
    <w:rsid w:val="007C6CCA"/>
    <w:rsid w:val="007C7752"/>
    <w:rsid w:val="007D06C4"/>
    <w:rsid w:val="007D3CA2"/>
    <w:rsid w:val="007D3EC1"/>
    <w:rsid w:val="007D43D8"/>
    <w:rsid w:val="007D4A44"/>
    <w:rsid w:val="007D67E8"/>
    <w:rsid w:val="007D698D"/>
    <w:rsid w:val="007D7375"/>
    <w:rsid w:val="007D7F45"/>
    <w:rsid w:val="007E0BCD"/>
    <w:rsid w:val="007E0E01"/>
    <w:rsid w:val="007E1332"/>
    <w:rsid w:val="007E20A0"/>
    <w:rsid w:val="007E2422"/>
    <w:rsid w:val="007E395B"/>
    <w:rsid w:val="007E3DDD"/>
    <w:rsid w:val="007E5659"/>
    <w:rsid w:val="007E5CE5"/>
    <w:rsid w:val="007E75D3"/>
    <w:rsid w:val="007F1ED4"/>
    <w:rsid w:val="007F3ACD"/>
    <w:rsid w:val="007F3C3E"/>
    <w:rsid w:val="007F4ABC"/>
    <w:rsid w:val="007F630A"/>
    <w:rsid w:val="0080043A"/>
    <w:rsid w:val="008018A9"/>
    <w:rsid w:val="00802E6E"/>
    <w:rsid w:val="00805D8B"/>
    <w:rsid w:val="00807E78"/>
    <w:rsid w:val="00812149"/>
    <w:rsid w:val="00812446"/>
    <w:rsid w:val="008137E1"/>
    <w:rsid w:val="008152E8"/>
    <w:rsid w:val="0081578C"/>
    <w:rsid w:val="0081635C"/>
    <w:rsid w:val="00816E86"/>
    <w:rsid w:val="00816EB0"/>
    <w:rsid w:val="00821535"/>
    <w:rsid w:val="008243CD"/>
    <w:rsid w:val="00832D0D"/>
    <w:rsid w:val="008338CE"/>
    <w:rsid w:val="00833E2D"/>
    <w:rsid w:val="00834099"/>
    <w:rsid w:val="00834FF4"/>
    <w:rsid w:val="008368E5"/>
    <w:rsid w:val="00842DD2"/>
    <w:rsid w:val="008433F1"/>
    <w:rsid w:val="00845B36"/>
    <w:rsid w:val="0084623E"/>
    <w:rsid w:val="00846F92"/>
    <w:rsid w:val="008479DD"/>
    <w:rsid w:val="00851522"/>
    <w:rsid w:val="00852CF2"/>
    <w:rsid w:val="00856376"/>
    <w:rsid w:val="008620C2"/>
    <w:rsid w:val="008631B5"/>
    <w:rsid w:val="00864CCC"/>
    <w:rsid w:val="0086627A"/>
    <w:rsid w:val="00866CE9"/>
    <w:rsid w:val="00871FBB"/>
    <w:rsid w:val="00876AC8"/>
    <w:rsid w:val="008800E7"/>
    <w:rsid w:val="00880576"/>
    <w:rsid w:val="00881AC3"/>
    <w:rsid w:val="00881C32"/>
    <w:rsid w:val="00882DB3"/>
    <w:rsid w:val="0088490E"/>
    <w:rsid w:val="008872A2"/>
    <w:rsid w:val="0088784D"/>
    <w:rsid w:val="00891942"/>
    <w:rsid w:val="00892691"/>
    <w:rsid w:val="008926CF"/>
    <w:rsid w:val="00893E62"/>
    <w:rsid w:val="008A031E"/>
    <w:rsid w:val="008A0E5B"/>
    <w:rsid w:val="008A1260"/>
    <w:rsid w:val="008A2714"/>
    <w:rsid w:val="008B181E"/>
    <w:rsid w:val="008B1A2A"/>
    <w:rsid w:val="008B2B06"/>
    <w:rsid w:val="008B4B54"/>
    <w:rsid w:val="008B5C6D"/>
    <w:rsid w:val="008B7F1B"/>
    <w:rsid w:val="008C1865"/>
    <w:rsid w:val="008C313D"/>
    <w:rsid w:val="008C65A0"/>
    <w:rsid w:val="008C6E15"/>
    <w:rsid w:val="008C7C13"/>
    <w:rsid w:val="008D021D"/>
    <w:rsid w:val="008D1E65"/>
    <w:rsid w:val="008D3351"/>
    <w:rsid w:val="008D4DC3"/>
    <w:rsid w:val="008D5662"/>
    <w:rsid w:val="008E04A1"/>
    <w:rsid w:val="008E2634"/>
    <w:rsid w:val="008E3208"/>
    <w:rsid w:val="008E4707"/>
    <w:rsid w:val="008E5945"/>
    <w:rsid w:val="008E63E3"/>
    <w:rsid w:val="008E7D23"/>
    <w:rsid w:val="008F070C"/>
    <w:rsid w:val="008F2621"/>
    <w:rsid w:val="008F48C9"/>
    <w:rsid w:val="008F75FC"/>
    <w:rsid w:val="009007F9"/>
    <w:rsid w:val="00901EA6"/>
    <w:rsid w:val="00902AEB"/>
    <w:rsid w:val="00903263"/>
    <w:rsid w:val="00905F43"/>
    <w:rsid w:val="00906EBA"/>
    <w:rsid w:val="00907139"/>
    <w:rsid w:val="0091084C"/>
    <w:rsid w:val="00911F4A"/>
    <w:rsid w:val="00914AE4"/>
    <w:rsid w:val="00914CF1"/>
    <w:rsid w:val="00921760"/>
    <w:rsid w:val="009219B5"/>
    <w:rsid w:val="009235F9"/>
    <w:rsid w:val="00926610"/>
    <w:rsid w:val="0092705D"/>
    <w:rsid w:val="0093003B"/>
    <w:rsid w:val="00930680"/>
    <w:rsid w:val="00930ADC"/>
    <w:rsid w:val="00931FF9"/>
    <w:rsid w:val="009366F6"/>
    <w:rsid w:val="00937F70"/>
    <w:rsid w:val="00942D18"/>
    <w:rsid w:val="0094310A"/>
    <w:rsid w:val="009470B8"/>
    <w:rsid w:val="0095221B"/>
    <w:rsid w:val="009533D6"/>
    <w:rsid w:val="009559F5"/>
    <w:rsid w:val="00957CA7"/>
    <w:rsid w:val="00960BFA"/>
    <w:rsid w:val="00960F41"/>
    <w:rsid w:val="009653D8"/>
    <w:rsid w:val="00965BB6"/>
    <w:rsid w:val="0096724D"/>
    <w:rsid w:val="00975671"/>
    <w:rsid w:val="00975B47"/>
    <w:rsid w:val="00976E81"/>
    <w:rsid w:val="00977F0E"/>
    <w:rsid w:val="00981D28"/>
    <w:rsid w:val="009831BA"/>
    <w:rsid w:val="00983A30"/>
    <w:rsid w:val="00985BDD"/>
    <w:rsid w:val="0098648F"/>
    <w:rsid w:val="00986579"/>
    <w:rsid w:val="0098745B"/>
    <w:rsid w:val="0099029E"/>
    <w:rsid w:val="00991EFE"/>
    <w:rsid w:val="00993B21"/>
    <w:rsid w:val="00996012"/>
    <w:rsid w:val="00996184"/>
    <w:rsid w:val="009A0772"/>
    <w:rsid w:val="009A0C1F"/>
    <w:rsid w:val="009A4454"/>
    <w:rsid w:val="009A4DF5"/>
    <w:rsid w:val="009A7748"/>
    <w:rsid w:val="009B183B"/>
    <w:rsid w:val="009B7132"/>
    <w:rsid w:val="009B75CA"/>
    <w:rsid w:val="009C4351"/>
    <w:rsid w:val="009C5406"/>
    <w:rsid w:val="009C6826"/>
    <w:rsid w:val="009C7409"/>
    <w:rsid w:val="009C7D35"/>
    <w:rsid w:val="009D121B"/>
    <w:rsid w:val="009D4A1E"/>
    <w:rsid w:val="009D5658"/>
    <w:rsid w:val="009D5B94"/>
    <w:rsid w:val="009E1C20"/>
    <w:rsid w:val="009E620B"/>
    <w:rsid w:val="009E6CE9"/>
    <w:rsid w:val="009E7843"/>
    <w:rsid w:val="009E78B6"/>
    <w:rsid w:val="009E79A3"/>
    <w:rsid w:val="009F448E"/>
    <w:rsid w:val="009F62F9"/>
    <w:rsid w:val="00A00024"/>
    <w:rsid w:val="00A01542"/>
    <w:rsid w:val="00A01A5B"/>
    <w:rsid w:val="00A07CE3"/>
    <w:rsid w:val="00A10B3A"/>
    <w:rsid w:val="00A140A7"/>
    <w:rsid w:val="00A14498"/>
    <w:rsid w:val="00A14CCA"/>
    <w:rsid w:val="00A16CA9"/>
    <w:rsid w:val="00A20484"/>
    <w:rsid w:val="00A213A4"/>
    <w:rsid w:val="00A248C6"/>
    <w:rsid w:val="00A24D13"/>
    <w:rsid w:val="00A25FF7"/>
    <w:rsid w:val="00A30E01"/>
    <w:rsid w:val="00A32E20"/>
    <w:rsid w:val="00A3433E"/>
    <w:rsid w:val="00A361C5"/>
    <w:rsid w:val="00A41640"/>
    <w:rsid w:val="00A416F5"/>
    <w:rsid w:val="00A44466"/>
    <w:rsid w:val="00A4594A"/>
    <w:rsid w:val="00A466E0"/>
    <w:rsid w:val="00A46FE8"/>
    <w:rsid w:val="00A511DA"/>
    <w:rsid w:val="00A513A8"/>
    <w:rsid w:val="00A53AB4"/>
    <w:rsid w:val="00A53DAB"/>
    <w:rsid w:val="00A54907"/>
    <w:rsid w:val="00A54BCA"/>
    <w:rsid w:val="00A55514"/>
    <w:rsid w:val="00A56AC3"/>
    <w:rsid w:val="00A56BAD"/>
    <w:rsid w:val="00A60467"/>
    <w:rsid w:val="00A64271"/>
    <w:rsid w:val="00A6468D"/>
    <w:rsid w:val="00A65C8D"/>
    <w:rsid w:val="00A66830"/>
    <w:rsid w:val="00A66BFB"/>
    <w:rsid w:val="00A711E9"/>
    <w:rsid w:val="00A73075"/>
    <w:rsid w:val="00A7377A"/>
    <w:rsid w:val="00A7539F"/>
    <w:rsid w:val="00A7657B"/>
    <w:rsid w:val="00A76D7F"/>
    <w:rsid w:val="00A7766F"/>
    <w:rsid w:val="00A808C5"/>
    <w:rsid w:val="00A81352"/>
    <w:rsid w:val="00A83A5A"/>
    <w:rsid w:val="00A83A99"/>
    <w:rsid w:val="00A8411D"/>
    <w:rsid w:val="00A86318"/>
    <w:rsid w:val="00A92556"/>
    <w:rsid w:val="00A935F9"/>
    <w:rsid w:val="00A951C4"/>
    <w:rsid w:val="00A95EFB"/>
    <w:rsid w:val="00A960A8"/>
    <w:rsid w:val="00A97338"/>
    <w:rsid w:val="00A97DA3"/>
    <w:rsid w:val="00A97EB1"/>
    <w:rsid w:val="00AA0223"/>
    <w:rsid w:val="00AA2DD2"/>
    <w:rsid w:val="00AA408B"/>
    <w:rsid w:val="00AA4A80"/>
    <w:rsid w:val="00AA52F8"/>
    <w:rsid w:val="00AA644D"/>
    <w:rsid w:val="00AA6AC2"/>
    <w:rsid w:val="00AB3288"/>
    <w:rsid w:val="00AB4941"/>
    <w:rsid w:val="00AB6564"/>
    <w:rsid w:val="00AB7CF7"/>
    <w:rsid w:val="00AC0B24"/>
    <w:rsid w:val="00AC11B4"/>
    <w:rsid w:val="00AC18E7"/>
    <w:rsid w:val="00AC2F56"/>
    <w:rsid w:val="00AC43F0"/>
    <w:rsid w:val="00AC47EB"/>
    <w:rsid w:val="00AD0581"/>
    <w:rsid w:val="00AD0629"/>
    <w:rsid w:val="00AD0B98"/>
    <w:rsid w:val="00AD1B5B"/>
    <w:rsid w:val="00AD22DE"/>
    <w:rsid w:val="00AD52AE"/>
    <w:rsid w:val="00AD52FF"/>
    <w:rsid w:val="00AD6017"/>
    <w:rsid w:val="00AE06D3"/>
    <w:rsid w:val="00AE3800"/>
    <w:rsid w:val="00AE4762"/>
    <w:rsid w:val="00AE48B6"/>
    <w:rsid w:val="00AE4BD0"/>
    <w:rsid w:val="00AE540B"/>
    <w:rsid w:val="00AE7FBB"/>
    <w:rsid w:val="00AF05BA"/>
    <w:rsid w:val="00AF19A7"/>
    <w:rsid w:val="00AF3CCE"/>
    <w:rsid w:val="00AF3FF1"/>
    <w:rsid w:val="00AF7248"/>
    <w:rsid w:val="00B00726"/>
    <w:rsid w:val="00B05A04"/>
    <w:rsid w:val="00B06648"/>
    <w:rsid w:val="00B11E16"/>
    <w:rsid w:val="00B1241A"/>
    <w:rsid w:val="00B15120"/>
    <w:rsid w:val="00B16762"/>
    <w:rsid w:val="00B20295"/>
    <w:rsid w:val="00B217DC"/>
    <w:rsid w:val="00B21D8E"/>
    <w:rsid w:val="00B21FAD"/>
    <w:rsid w:val="00B220D5"/>
    <w:rsid w:val="00B259AF"/>
    <w:rsid w:val="00B3266C"/>
    <w:rsid w:val="00B32C91"/>
    <w:rsid w:val="00B3529D"/>
    <w:rsid w:val="00B35C95"/>
    <w:rsid w:val="00B35FCF"/>
    <w:rsid w:val="00B36AF2"/>
    <w:rsid w:val="00B375B1"/>
    <w:rsid w:val="00B40408"/>
    <w:rsid w:val="00B43A89"/>
    <w:rsid w:val="00B448E1"/>
    <w:rsid w:val="00B47D27"/>
    <w:rsid w:val="00B51F53"/>
    <w:rsid w:val="00B526DD"/>
    <w:rsid w:val="00B53E50"/>
    <w:rsid w:val="00B55057"/>
    <w:rsid w:val="00B55237"/>
    <w:rsid w:val="00B553F1"/>
    <w:rsid w:val="00B56FFA"/>
    <w:rsid w:val="00B5700D"/>
    <w:rsid w:val="00B612C8"/>
    <w:rsid w:val="00B619E3"/>
    <w:rsid w:val="00B62128"/>
    <w:rsid w:val="00B62C30"/>
    <w:rsid w:val="00B6537A"/>
    <w:rsid w:val="00B65E67"/>
    <w:rsid w:val="00B66386"/>
    <w:rsid w:val="00B706DB"/>
    <w:rsid w:val="00B73391"/>
    <w:rsid w:val="00B75EE2"/>
    <w:rsid w:val="00B761CF"/>
    <w:rsid w:val="00B84F23"/>
    <w:rsid w:val="00B87FC3"/>
    <w:rsid w:val="00B90667"/>
    <w:rsid w:val="00B93B8D"/>
    <w:rsid w:val="00B96B5B"/>
    <w:rsid w:val="00B96DE4"/>
    <w:rsid w:val="00B97A83"/>
    <w:rsid w:val="00BA1DBF"/>
    <w:rsid w:val="00BA23B3"/>
    <w:rsid w:val="00BA38A1"/>
    <w:rsid w:val="00BA6CFC"/>
    <w:rsid w:val="00BB1E83"/>
    <w:rsid w:val="00BB7CF0"/>
    <w:rsid w:val="00BC0F13"/>
    <w:rsid w:val="00BC1532"/>
    <w:rsid w:val="00BC4A63"/>
    <w:rsid w:val="00BC5210"/>
    <w:rsid w:val="00BC599E"/>
    <w:rsid w:val="00BC637D"/>
    <w:rsid w:val="00BC63B2"/>
    <w:rsid w:val="00BC72E3"/>
    <w:rsid w:val="00BC7882"/>
    <w:rsid w:val="00BD4697"/>
    <w:rsid w:val="00BD5498"/>
    <w:rsid w:val="00BD6226"/>
    <w:rsid w:val="00BE4A9A"/>
    <w:rsid w:val="00BE630C"/>
    <w:rsid w:val="00BE79A4"/>
    <w:rsid w:val="00BF001C"/>
    <w:rsid w:val="00BF119E"/>
    <w:rsid w:val="00BF1FBA"/>
    <w:rsid w:val="00BF422A"/>
    <w:rsid w:val="00BF4E1E"/>
    <w:rsid w:val="00BF59CC"/>
    <w:rsid w:val="00BF5A33"/>
    <w:rsid w:val="00BF7503"/>
    <w:rsid w:val="00C00CCB"/>
    <w:rsid w:val="00C01443"/>
    <w:rsid w:val="00C01D58"/>
    <w:rsid w:val="00C02687"/>
    <w:rsid w:val="00C02997"/>
    <w:rsid w:val="00C03882"/>
    <w:rsid w:val="00C04754"/>
    <w:rsid w:val="00C079B4"/>
    <w:rsid w:val="00C100A6"/>
    <w:rsid w:val="00C144E4"/>
    <w:rsid w:val="00C14CCE"/>
    <w:rsid w:val="00C212DD"/>
    <w:rsid w:val="00C21413"/>
    <w:rsid w:val="00C21D2C"/>
    <w:rsid w:val="00C21E97"/>
    <w:rsid w:val="00C223E3"/>
    <w:rsid w:val="00C2457A"/>
    <w:rsid w:val="00C247E0"/>
    <w:rsid w:val="00C261EA"/>
    <w:rsid w:val="00C27162"/>
    <w:rsid w:val="00C30804"/>
    <w:rsid w:val="00C3201A"/>
    <w:rsid w:val="00C32087"/>
    <w:rsid w:val="00C32558"/>
    <w:rsid w:val="00C33E9C"/>
    <w:rsid w:val="00C352DF"/>
    <w:rsid w:val="00C3569E"/>
    <w:rsid w:val="00C37512"/>
    <w:rsid w:val="00C40F14"/>
    <w:rsid w:val="00C41CC1"/>
    <w:rsid w:val="00C4353C"/>
    <w:rsid w:val="00C4439F"/>
    <w:rsid w:val="00C44F96"/>
    <w:rsid w:val="00C50C40"/>
    <w:rsid w:val="00C51452"/>
    <w:rsid w:val="00C5148E"/>
    <w:rsid w:val="00C514DA"/>
    <w:rsid w:val="00C52F43"/>
    <w:rsid w:val="00C532C9"/>
    <w:rsid w:val="00C552AD"/>
    <w:rsid w:val="00C56AA4"/>
    <w:rsid w:val="00C56B3C"/>
    <w:rsid w:val="00C56D51"/>
    <w:rsid w:val="00C620D3"/>
    <w:rsid w:val="00C65FA5"/>
    <w:rsid w:val="00C6667E"/>
    <w:rsid w:val="00C71E98"/>
    <w:rsid w:val="00C72A7E"/>
    <w:rsid w:val="00C73ABB"/>
    <w:rsid w:val="00C73CEE"/>
    <w:rsid w:val="00C77D86"/>
    <w:rsid w:val="00C81B48"/>
    <w:rsid w:val="00C81CC9"/>
    <w:rsid w:val="00C84233"/>
    <w:rsid w:val="00C84DFD"/>
    <w:rsid w:val="00C84F03"/>
    <w:rsid w:val="00C852CA"/>
    <w:rsid w:val="00C86440"/>
    <w:rsid w:val="00C8696E"/>
    <w:rsid w:val="00C87AE3"/>
    <w:rsid w:val="00C9033C"/>
    <w:rsid w:val="00C90344"/>
    <w:rsid w:val="00C909AA"/>
    <w:rsid w:val="00C92C5A"/>
    <w:rsid w:val="00C93D0C"/>
    <w:rsid w:val="00C93FA9"/>
    <w:rsid w:val="00C9452A"/>
    <w:rsid w:val="00C9658E"/>
    <w:rsid w:val="00C96C24"/>
    <w:rsid w:val="00CA190A"/>
    <w:rsid w:val="00CA194C"/>
    <w:rsid w:val="00CB0BC1"/>
    <w:rsid w:val="00CB3F0F"/>
    <w:rsid w:val="00CB4030"/>
    <w:rsid w:val="00CB61BA"/>
    <w:rsid w:val="00CC1D12"/>
    <w:rsid w:val="00CC3684"/>
    <w:rsid w:val="00CC4C7C"/>
    <w:rsid w:val="00CC4FF2"/>
    <w:rsid w:val="00CC6952"/>
    <w:rsid w:val="00CC6C55"/>
    <w:rsid w:val="00CD22D9"/>
    <w:rsid w:val="00CD2F1E"/>
    <w:rsid w:val="00CD40CF"/>
    <w:rsid w:val="00CD4BFB"/>
    <w:rsid w:val="00CD7D7A"/>
    <w:rsid w:val="00CE120E"/>
    <w:rsid w:val="00CE2816"/>
    <w:rsid w:val="00CE3589"/>
    <w:rsid w:val="00CE6D73"/>
    <w:rsid w:val="00CE7C12"/>
    <w:rsid w:val="00CF2869"/>
    <w:rsid w:val="00CF2F04"/>
    <w:rsid w:val="00CF2F93"/>
    <w:rsid w:val="00CF49F1"/>
    <w:rsid w:val="00CF546E"/>
    <w:rsid w:val="00CF7B8E"/>
    <w:rsid w:val="00D02452"/>
    <w:rsid w:val="00D027A6"/>
    <w:rsid w:val="00D04CA8"/>
    <w:rsid w:val="00D05C0A"/>
    <w:rsid w:val="00D05FEE"/>
    <w:rsid w:val="00D10403"/>
    <w:rsid w:val="00D17DF3"/>
    <w:rsid w:val="00D20199"/>
    <w:rsid w:val="00D229D7"/>
    <w:rsid w:val="00D2531F"/>
    <w:rsid w:val="00D257D1"/>
    <w:rsid w:val="00D2582A"/>
    <w:rsid w:val="00D26288"/>
    <w:rsid w:val="00D26961"/>
    <w:rsid w:val="00D37494"/>
    <w:rsid w:val="00D37CE9"/>
    <w:rsid w:val="00D40279"/>
    <w:rsid w:val="00D42DFD"/>
    <w:rsid w:val="00D43A31"/>
    <w:rsid w:val="00D43CBE"/>
    <w:rsid w:val="00D43D39"/>
    <w:rsid w:val="00D43FD4"/>
    <w:rsid w:val="00D44C0D"/>
    <w:rsid w:val="00D45D4D"/>
    <w:rsid w:val="00D50459"/>
    <w:rsid w:val="00D50DBC"/>
    <w:rsid w:val="00D511F2"/>
    <w:rsid w:val="00D52B81"/>
    <w:rsid w:val="00D547B2"/>
    <w:rsid w:val="00D54DB1"/>
    <w:rsid w:val="00D60E1E"/>
    <w:rsid w:val="00D61BD6"/>
    <w:rsid w:val="00D62821"/>
    <w:rsid w:val="00D64559"/>
    <w:rsid w:val="00D64961"/>
    <w:rsid w:val="00D657E6"/>
    <w:rsid w:val="00D66339"/>
    <w:rsid w:val="00D71CC9"/>
    <w:rsid w:val="00D720FB"/>
    <w:rsid w:val="00D7254D"/>
    <w:rsid w:val="00D7382D"/>
    <w:rsid w:val="00D75198"/>
    <w:rsid w:val="00D7615A"/>
    <w:rsid w:val="00D76761"/>
    <w:rsid w:val="00D76A9F"/>
    <w:rsid w:val="00D7722C"/>
    <w:rsid w:val="00D8160C"/>
    <w:rsid w:val="00D8166A"/>
    <w:rsid w:val="00D83D23"/>
    <w:rsid w:val="00D83EB6"/>
    <w:rsid w:val="00D86293"/>
    <w:rsid w:val="00D91C1C"/>
    <w:rsid w:val="00D97197"/>
    <w:rsid w:val="00D97AF4"/>
    <w:rsid w:val="00DA008C"/>
    <w:rsid w:val="00DB38A5"/>
    <w:rsid w:val="00DB4AA8"/>
    <w:rsid w:val="00DB52C8"/>
    <w:rsid w:val="00DB65AD"/>
    <w:rsid w:val="00DB7054"/>
    <w:rsid w:val="00DB7EF7"/>
    <w:rsid w:val="00DC2137"/>
    <w:rsid w:val="00DC2D5F"/>
    <w:rsid w:val="00DC6586"/>
    <w:rsid w:val="00DD479F"/>
    <w:rsid w:val="00DD7232"/>
    <w:rsid w:val="00DD773B"/>
    <w:rsid w:val="00DD7C07"/>
    <w:rsid w:val="00DE0A11"/>
    <w:rsid w:val="00DE11D2"/>
    <w:rsid w:val="00DE1B54"/>
    <w:rsid w:val="00DF3E3E"/>
    <w:rsid w:val="00DF4A5C"/>
    <w:rsid w:val="00DF5FEB"/>
    <w:rsid w:val="00DF648D"/>
    <w:rsid w:val="00DF6894"/>
    <w:rsid w:val="00E00580"/>
    <w:rsid w:val="00E00E4D"/>
    <w:rsid w:val="00E04900"/>
    <w:rsid w:val="00E06A04"/>
    <w:rsid w:val="00E11757"/>
    <w:rsid w:val="00E1318D"/>
    <w:rsid w:val="00E1379A"/>
    <w:rsid w:val="00E1561C"/>
    <w:rsid w:val="00E21038"/>
    <w:rsid w:val="00E2324A"/>
    <w:rsid w:val="00E26C01"/>
    <w:rsid w:val="00E2745B"/>
    <w:rsid w:val="00E31906"/>
    <w:rsid w:val="00E31CE1"/>
    <w:rsid w:val="00E31EB2"/>
    <w:rsid w:val="00E32037"/>
    <w:rsid w:val="00E367E9"/>
    <w:rsid w:val="00E46365"/>
    <w:rsid w:val="00E46CC8"/>
    <w:rsid w:val="00E46D6B"/>
    <w:rsid w:val="00E47546"/>
    <w:rsid w:val="00E47E50"/>
    <w:rsid w:val="00E50C59"/>
    <w:rsid w:val="00E51458"/>
    <w:rsid w:val="00E52373"/>
    <w:rsid w:val="00E56F5B"/>
    <w:rsid w:val="00E62E8E"/>
    <w:rsid w:val="00E657CD"/>
    <w:rsid w:val="00E6616E"/>
    <w:rsid w:val="00E66417"/>
    <w:rsid w:val="00E66BC0"/>
    <w:rsid w:val="00E672D6"/>
    <w:rsid w:val="00E67F3A"/>
    <w:rsid w:val="00E7313E"/>
    <w:rsid w:val="00E733C8"/>
    <w:rsid w:val="00E734D3"/>
    <w:rsid w:val="00E73870"/>
    <w:rsid w:val="00E73F52"/>
    <w:rsid w:val="00E76867"/>
    <w:rsid w:val="00E85DE3"/>
    <w:rsid w:val="00E85EB4"/>
    <w:rsid w:val="00E958A0"/>
    <w:rsid w:val="00EA3EB3"/>
    <w:rsid w:val="00EA72B9"/>
    <w:rsid w:val="00EA7C77"/>
    <w:rsid w:val="00EB0C22"/>
    <w:rsid w:val="00EB277D"/>
    <w:rsid w:val="00EB31CE"/>
    <w:rsid w:val="00EB3D1F"/>
    <w:rsid w:val="00EB3ECE"/>
    <w:rsid w:val="00EB46E6"/>
    <w:rsid w:val="00EB79D7"/>
    <w:rsid w:val="00EB7D00"/>
    <w:rsid w:val="00EB7E8F"/>
    <w:rsid w:val="00EC152C"/>
    <w:rsid w:val="00EC2C38"/>
    <w:rsid w:val="00ED0946"/>
    <w:rsid w:val="00ED238A"/>
    <w:rsid w:val="00ED365D"/>
    <w:rsid w:val="00ED430E"/>
    <w:rsid w:val="00ED5423"/>
    <w:rsid w:val="00ED6582"/>
    <w:rsid w:val="00ED6865"/>
    <w:rsid w:val="00ED6B41"/>
    <w:rsid w:val="00ED748D"/>
    <w:rsid w:val="00ED7B22"/>
    <w:rsid w:val="00EE032D"/>
    <w:rsid w:val="00EE3C04"/>
    <w:rsid w:val="00EE5660"/>
    <w:rsid w:val="00EE782E"/>
    <w:rsid w:val="00EF05E8"/>
    <w:rsid w:val="00EF0ABC"/>
    <w:rsid w:val="00EF2104"/>
    <w:rsid w:val="00EF488F"/>
    <w:rsid w:val="00EF50B1"/>
    <w:rsid w:val="00EF69DB"/>
    <w:rsid w:val="00F01195"/>
    <w:rsid w:val="00F0125F"/>
    <w:rsid w:val="00F01E57"/>
    <w:rsid w:val="00F0320E"/>
    <w:rsid w:val="00F03F5A"/>
    <w:rsid w:val="00F040F3"/>
    <w:rsid w:val="00F079D0"/>
    <w:rsid w:val="00F104AB"/>
    <w:rsid w:val="00F11A8F"/>
    <w:rsid w:val="00F11E44"/>
    <w:rsid w:val="00F12805"/>
    <w:rsid w:val="00F14F91"/>
    <w:rsid w:val="00F158AC"/>
    <w:rsid w:val="00F15DEA"/>
    <w:rsid w:val="00F16707"/>
    <w:rsid w:val="00F1767D"/>
    <w:rsid w:val="00F21E1F"/>
    <w:rsid w:val="00F22645"/>
    <w:rsid w:val="00F23472"/>
    <w:rsid w:val="00F278A7"/>
    <w:rsid w:val="00F30938"/>
    <w:rsid w:val="00F30C13"/>
    <w:rsid w:val="00F319AD"/>
    <w:rsid w:val="00F35075"/>
    <w:rsid w:val="00F37843"/>
    <w:rsid w:val="00F415EA"/>
    <w:rsid w:val="00F41949"/>
    <w:rsid w:val="00F444AC"/>
    <w:rsid w:val="00F4570C"/>
    <w:rsid w:val="00F47861"/>
    <w:rsid w:val="00F55ABF"/>
    <w:rsid w:val="00F60A1A"/>
    <w:rsid w:val="00F6319C"/>
    <w:rsid w:val="00F63B9C"/>
    <w:rsid w:val="00F64703"/>
    <w:rsid w:val="00F662A8"/>
    <w:rsid w:val="00F6643A"/>
    <w:rsid w:val="00F67544"/>
    <w:rsid w:val="00F7030A"/>
    <w:rsid w:val="00F705F7"/>
    <w:rsid w:val="00F70676"/>
    <w:rsid w:val="00F70FA7"/>
    <w:rsid w:val="00F71AC6"/>
    <w:rsid w:val="00F76A45"/>
    <w:rsid w:val="00F77C12"/>
    <w:rsid w:val="00F801A2"/>
    <w:rsid w:val="00F80852"/>
    <w:rsid w:val="00F8177B"/>
    <w:rsid w:val="00F85326"/>
    <w:rsid w:val="00F86075"/>
    <w:rsid w:val="00F87EB9"/>
    <w:rsid w:val="00F90127"/>
    <w:rsid w:val="00F91AEF"/>
    <w:rsid w:val="00F927A6"/>
    <w:rsid w:val="00F94A2E"/>
    <w:rsid w:val="00F95071"/>
    <w:rsid w:val="00F97C04"/>
    <w:rsid w:val="00FA03B0"/>
    <w:rsid w:val="00FA17C7"/>
    <w:rsid w:val="00FA2FC3"/>
    <w:rsid w:val="00FA4D68"/>
    <w:rsid w:val="00FA67DF"/>
    <w:rsid w:val="00FA6E2D"/>
    <w:rsid w:val="00FA724A"/>
    <w:rsid w:val="00FB1CAA"/>
    <w:rsid w:val="00FB1D91"/>
    <w:rsid w:val="00FB60EA"/>
    <w:rsid w:val="00FB6F5B"/>
    <w:rsid w:val="00FB78C8"/>
    <w:rsid w:val="00FC29BD"/>
    <w:rsid w:val="00FC52DE"/>
    <w:rsid w:val="00FC569F"/>
    <w:rsid w:val="00FC79B0"/>
    <w:rsid w:val="00FD37DB"/>
    <w:rsid w:val="00FD3FBD"/>
    <w:rsid w:val="00FD52BF"/>
    <w:rsid w:val="00FD56A6"/>
    <w:rsid w:val="00FE0933"/>
    <w:rsid w:val="00FE1B4C"/>
    <w:rsid w:val="00FE3B2A"/>
    <w:rsid w:val="00FE449E"/>
    <w:rsid w:val="00FE6377"/>
    <w:rsid w:val="00FE6946"/>
    <w:rsid w:val="00FE745D"/>
    <w:rsid w:val="00FF0CF0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EE032D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0"/>
    <w:next w:val="a0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0"/>
    <w:next w:val="a0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0"/>
    <w:next w:val="a0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0"/>
    <w:next w:val="a0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0"/>
    <w:next w:val="a0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4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5">
    <w:name w:val="Title"/>
    <w:basedOn w:val="Standard"/>
    <w:next w:val="Textbody"/>
    <w:link w:val="15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6">
    <w:name w:val="Subtitle"/>
    <w:aliases w:val="заголовок 2,Обычный таблица"/>
    <w:basedOn w:val="a5"/>
    <w:next w:val="Textbody"/>
    <w:link w:val="16"/>
    <w:uiPriority w:val="99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7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8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7">
    <w:name w:val="Номер страницы1"/>
    <w:basedOn w:val="a1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9">
    <w:name w:val="Верхний колонтитул Знак"/>
    <w:aliases w:val=" Знак Знак"/>
    <w:rsid w:val="00466849"/>
    <w:rPr>
      <w:sz w:val="28"/>
      <w:szCs w:val="28"/>
    </w:rPr>
  </w:style>
  <w:style w:type="paragraph" w:styleId="aa">
    <w:name w:val="header"/>
    <w:aliases w:val=" Знак"/>
    <w:basedOn w:val="a0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8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b">
    <w:name w:val="No Spacing"/>
    <w:aliases w:val="с интервалом,No Spacing,No Spacing1"/>
    <w:uiPriority w:val="1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c">
    <w:name w:val="Plain Text"/>
    <w:basedOn w:val="a0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d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e">
    <w:name w:val="footer"/>
    <w:basedOn w:val="a0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9">
    <w:name w:val="Текст1"/>
    <w:basedOn w:val="a0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0">
    <w:name w:val="List Paragraph"/>
    <w:aliases w:val="мой,Нумерованый список,Bullet List,FooterText,numbered,SL_Абзац списка,GOST_TableList"/>
    <w:basedOn w:val="a0"/>
    <w:link w:val="af1"/>
    <w:uiPriority w:val="34"/>
    <w:qFormat/>
    <w:rsid w:val="00466849"/>
    <w:pPr>
      <w:ind w:left="720"/>
    </w:pPr>
  </w:style>
  <w:style w:type="numbering" w:customStyle="1" w:styleId="WW8Num1">
    <w:name w:val="WW8Num1"/>
    <w:basedOn w:val="a3"/>
    <w:rsid w:val="00466849"/>
    <w:pPr>
      <w:numPr>
        <w:numId w:val="1"/>
      </w:numPr>
    </w:pPr>
  </w:style>
  <w:style w:type="paragraph" w:styleId="af2">
    <w:name w:val="Normal (Web)"/>
    <w:aliases w:val="Обычный (Web),Обычный (Web)1"/>
    <w:basedOn w:val="a0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a">
    <w:name w:val="Основной шрифт абзаца1"/>
    <w:rsid w:val="00045FEB"/>
  </w:style>
  <w:style w:type="character" w:styleId="af3">
    <w:name w:val="Strong"/>
    <w:qFormat/>
    <w:rsid w:val="007364F7"/>
    <w:rPr>
      <w:b/>
      <w:bCs/>
    </w:rPr>
  </w:style>
  <w:style w:type="paragraph" w:customStyle="1" w:styleId="af4">
    <w:name w:val="Содержимое таблицы"/>
    <w:basedOn w:val="ae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5">
    <w:name w:val="Table Grid"/>
    <w:basedOn w:val="a2"/>
    <w:uiPriority w:val="5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ody Text"/>
    <w:basedOn w:val="a0"/>
    <w:link w:val="af7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7">
    <w:name w:val="Основной текст Знак"/>
    <w:link w:val="af6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0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0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0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0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0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8">
    <w:name w:val="page number"/>
    <w:basedOn w:val="1a"/>
    <w:rsid w:val="00921760"/>
  </w:style>
  <w:style w:type="character" w:customStyle="1" w:styleId="af9">
    <w:name w:val="Символ нумерации"/>
    <w:rsid w:val="00921760"/>
  </w:style>
  <w:style w:type="character" w:styleId="afa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1b">
    <w:name w:val="Заголовок1"/>
    <w:basedOn w:val="a0"/>
    <w:next w:val="af6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0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0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0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4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6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c">
    <w:name w:val="Название1"/>
    <w:basedOn w:val="a0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d">
    <w:name w:val="Указатель1"/>
    <w:basedOn w:val="a0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e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0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aliases w:val="Обычный таблица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uiPriority w:val="32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aliases w:val="с интервалом Знак,Без интервала1 Знак,No Spacing Знак,No Spacing1 Знак"/>
    <w:uiPriority w:val="1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uiPriority w:val="21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uiPriority w:val="20"/>
    <w:qFormat/>
    <w:rsid w:val="00D7382D"/>
    <w:rPr>
      <w:i/>
      <w:iCs/>
    </w:rPr>
  </w:style>
  <w:style w:type="character" w:customStyle="1" w:styleId="33">
    <w:name w:val="Основной текст с отступом 3 Знак"/>
    <w:uiPriority w:val="99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f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f0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1">
    <w:name w:val="Текст Знак1"/>
    <w:uiPriority w:val="99"/>
    <w:rsid w:val="00D7382D"/>
    <w:rPr>
      <w:rFonts w:ascii="Courier New" w:hAnsi="Courier New" w:cs="Courier New"/>
      <w:lang w:val="ru-RU" w:eastAsia="ar-SA" w:bidi="ar-SA"/>
    </w:rPr>
  </w:style>
  <w:style w:type="character" w:customStyle="1" w:styleId="1f2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0"/>
    <w:next w:val="a0"/>
    <w:uiPriority w:val="39"/>
    <w:qFormat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0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0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3">
    <w:name w:val="toc 1"/>
    <w:basedOn w:val="a0"/>
    <w:next w:val="a0"/>
    <w:uiPriority w:val="39"/>
    <w:qFormat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0"/>
    <w:next w:val="a0"/>
    <w:uiPriority w:val="39"/>
    <w:qFormat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0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link w:val="S4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5">
    <w:name w:val="S_Обычный"/>
    <w:basedOn w:val="a0"/>
    <w:qFormat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0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0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0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0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0"/>
    <w:next w:val="a0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0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0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0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0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0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0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0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0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0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0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0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0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0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0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0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0"/>
    <w:next w:val="a0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4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0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0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0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6">
    <w:name w:val="S_Обычний подчёркнутый"/>
    <w:basedOn w:val="a0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5">
    <w:name w:val="Основной текст1"/>
    <w:basedOn w:val="a0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0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0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0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0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6">
    <w:name w:val="Цитата1"/>
    <w:basedOn w:val="a0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0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0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7">
    <w:name w:val="Текст примечания1"/>
    <w:basedOn w:val="a0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0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8">
    <w:name w:val="_ЗАГОЛОВОК 1"/>
    <w:basedOn w:val="a0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0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9">
    <w:name w:val="Абзац списка1"/>
    <w:basedOn w:val="a0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0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0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0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0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0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0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0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0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0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0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0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0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0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0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0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0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0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0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0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0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0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0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d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d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d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d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d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d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0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0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0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0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0"/>
    <w:next w:val="a0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0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0"/>
    <w:next w:val="a0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0"/>
    <w:next w:val="a0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0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0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0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0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0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0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0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0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0"/>
    <w:link w:val="affff5"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0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0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0"/>
    <w:link w:val="312"/>
    <w:uiPriority w:val="99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0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0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0"/>
    <w:next w:val="a0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a">
    <w:name w:val="заголовок 1"/>
    <w:basedOn w:val="a0"/>
    <w:next w:val="a0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0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0"/>
    <w:next w:val="a0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0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0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0"/>
    <w:autoRedefine/>
    <w:uiPriority w:val="99"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0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0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0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6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0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0"/>
    <w:next w:val="a0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0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0"/>
    <w:link w:val="1fb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b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0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0"/>
    <w:next w:val="a0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0"/>
    <w:next w:val="a0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c">
    <w:name w:val="çàãîëîâîê 1"/>
    <w:basedOn w:val="a0"/>
    <w:next w:val="a0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0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0"/>
    <w:next w:val="a0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0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0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d">
    <w:name w:val="Знак1"/>
    <w:basedOn w:val="a0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0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0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0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0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0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0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e">
    <w:name w:val="Нет списка1"/>
    <w:next w:val="a3"/>
    <w:uiPriority w:val="99"/>
    <w:semiHidden/>
    <w:unhideWhenUsed/>
    <w:rsid w:val="0000221C"/>
  </w:style>
  <w:style w:type="paragraph" w:styleId="afffff4">
    <w:name w:val="footnote text"/>
    <w:basedOn w:val="a0"/>
    <w:link w:val="afffff5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5">
    <w:name w:val="Текст сноски Знак"/>
    <w:link w:val="afffff4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6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f">
    <w:name w:val="Сетка таблицы1"/>
    <w:basedOn w:val="a2"/>
    <w:next w:val="af5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7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8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3"/>
    <w:uiPriority w:val="99"/>
    <w:semiHidden/>
    <w:unhideWhenUsed/>
    <w:rsid w:val="0000221C"/>
  </w:style>
  <w:style w:type="table" w:customStyle="1" w:styleId="116">
    <w:name w:val="Сетка таблицы11"/>
    <w:basedOn w:val="a2"/>
    <w:next w:val="af5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2"/>
    <w:next w:val="af5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3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2"/>
    <w:next w:val="af5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9">
    <w:name w:val="Основной шрифт"/>
    <w:rsid w:val="0000221C"/>
  </w:style>
  <w:style w:type="character" w:customStyle="1" w:styleId="afffffa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0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0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f0">
    <w:name w:val="Знак Знак1"/>
    <w:basedOn w:val="a0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0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1">
    <w:name w:val="Абзац списка Знак"/>
    <w:aliases w:val="мой Знак,Нумерованый список Знак,Bullet List Знак,FooterText Знак,numbered Знак,SL_Абзац списка Знак,GOST_TableList Знак"/>
    <w:link w:val="af0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2"/>
    <w:next w:val="af5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2"/>
    <w:next w:val="af5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3"/>
    <w:uiPriority w:val="99"/>
    <w:semiHidden/>
    <w:unhideWhenUsed/>
    <w:rsid w:val="00322C78"/>
  </w:style>
  <w:style w:type="table" w:customStyle="1" w:styleId="120">
    <w:name w:val="Сетка таблицы12"/>
    <w:basedOn w:val="a2"/>
    <w:next w:val="af5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3"/>
    <w:semiHidden/>
    <w:rsid w:val="00322C78"/>
  </w:style>
  <w:style w:type="table" w:customStyle="1" w:styleId="2110">
    <w:name w:val="Сетка таблицы211"/>
    <w:basedOn w:val="a2"/>
    <w:next w:val="af5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3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2"/>
    <w:next w:val="af5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2"/>
    <w:next w:val="af5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2"/>
    <w:next w:val="af5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2"/>
    <w:next w:val="af5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2"/>
    <w:next w:val="af5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2"/>
    <w:next w:val="af5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2"/>
    <w:next w:val="af5"/>
    <w:uiPriority w:val="99"/>
    <w:rsid w:val="00C0268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"/>
    <w:next w:val="a3"/>
    <w:uiPriority w:val="99"/>
    <w:semiHidden/>
    <w:unhideWhenUsed/>
    <w:rsid w:val="008D3351"/>
  </w:style>
  <w:style w:type="table" w:customStyle="1" w:styleId="72">
    <w:name w:val="Сетка таблицы7"/>
    <w:basedOn w:val="a2"/>
    <w:next w:val="af5"/>
    <w:uiPriority w:val="99"/>
    <w:rsid w:val="008D3351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3"/>
    <w:uiPriority w:val="99"/>
    <w:semiHidden/>
    <w:unhideWhenUsed/>
    <w:rsid w:val="008D3351"/>
  </w:style>
  <w:style w:type="table" w:customStyle="1" w:styleId="130">
    <w:name w:val="Сетка таблицы13"/>
    <w:basedOn w:val="a2"/>
    <w:next w:val="af5"/>
    <w:uiPriority w:val="59"/>
    <w:rsid w:val="008D33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2"/>
    <w:next w:val="af5"/>
    <w:uiPriority w:val="59"/>
    <w:rsid w:val="008D3351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8D335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1">
    <w:name w:val="Нет списка22"/>
    <w:next w:val="a3"/>
    <w:semiHidden/>
    <w:rsid w:val="008D3351"/>
  </w:style>
  <w:style w:type="table" w:customStyle="1" w:styleId="230">
    <w:name w:val="Сетка таблицы23"/>
    <w:basedOn w:val="a2"/>
    <w:next w:val="af5"/>
    <w:rsid w:val="008D3351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unhideWhenUsed/>
    <w:qFormat/>
    <w:rsid w:val="008D3351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5">
    <w:name w:val="Нет списка5"/>
    <w:next w:val="a3"/>
    <w:uiPriority w:val="99"/>
    <w:semiHidden/>
    <w:unhideWhenUsed/>
    <w:rsid w:val="00A44466"/>
  </w:style>
  <w:style w:type="table" w:customStyle="1" w:styleId="82">
    <w:name w:val="Сетка таблицы8"/>
    <w:basedOn w:val="a2"/>
    <w:next w:val="af5"/>
    <w:uiPriority w:val="99"/>
    <w:rsid w:val="00A444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3"/>
    <w:uiPriority w:val="99"/>
    <w:semiHidden/>
    <w:unhideWhenUsed/>
    <w:rsid w:val="00A44466"/>
  </w:style>
  <w:style w:type="table" w:customStyle="1" w:styleId="140">
    <w:name w:val="Сетка таблицы14"/>
    <w:basedOn w:val="a2"/>
    <w:next w:val="af5"/>
    <w:uiPriority w:val="59"/>
    <w:rsid w:val="00A444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2"/>
    <w:next w:val="af5"/>
    <w:uiPriority w:val="59"/>
    <w:rsid w:val="00A444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A4446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1">
    <w:name w:val="Нет списка23"/>
    <w:next w:val="a3"/>
    <w:semiHidden/>
    <w:rsid w:val="00A44466"/>
  </w:style>
  <w:style w:type="table" w:customStyle="1" w:styleId="240">
    <w:name w:val="Сетка таблицы24"/>
    <w:basedOn w:val="a2"/>
    <w:next w:val="af5"/>
    <w:rsid w:val="00A44466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A44466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5">
    <w:name w:val="Нет списка6"/>
    <w:next w:val="a3"/>
    <w:uiPriority w:val="99"/>
    <w:semiHidden/>
    <w:unhideWhenUsed/>
    <w:rsid w:val="00CF2869"/>
  </w:style>
  <w:style w:type="table" w:customStyle="1" w:styleId="92">
    <w:name w:val="Сетка таблицы9"/>
    <w:basedOn w:val="a2"/>
    <w:next w:val="af5"/>
    <w:uiPriority w:val="99"/>
    <w:rsid w:val="00CF286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3"/>
    <w:uiPriority w:val="99"/>
    <w:semiHidden/>
    <w:unhideWhenUsed/>
    <w:rsid w:val="00CF2869"/>
  </w:style>
  <w:style w:type="table" w:customStyle="1" w:styleId="150">
    <w:name w:val="Сетка таблицы15"/>
    <w:basedOn w:val="a2"/>
    <w:next w:val="af5"/>
    <w:uiPriority w:val="59"/>
    <w:rsid w:val="00CF286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2"/>
    <w:next w:val="af5"/>
    <w:uiPriority w:val="59"/>
    <w:rsid w:val="00CF286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unhideWhenUsed/>
    <w:qFormat/>
    <w:rsid w:val="00CF286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3"/>
    <w:semiHidden/>
    <w:rsid w:val="00CF2869"/>
  </w:style>
  <w:style w:type="table" w:customStyle="1" w:styleId="250">
    <w:name w:val="Сетка таблицы25"/>
    <w:basedOn w:val="a2"/>
    <w:next w:val="af5"/>
    <w:rsid w:val="00CF2869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">
    <w:name w:val="Table Normal15"/>
    <w:uiPriority w:val="2"/>
    <w:semiHidden/>
    <w:unhideWhenUsed/>
    <w:qFormat/>
    <w:rsid w:val="00CF2869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3">
    <w:name w:val="Нет списка7"/>
    <w:next w:val="a3"/>
    <w:uiPriority w:val="99"/>
    <w:semiHidden/>
    <w:unhideWhenUsed/>
    <w:rsid w:val="006C397C"/>
  </w:style>
  <w:style w:type="table" w:customStyle="1" w:styleId="101">
    <w:name w:val="Сетка таблицы10"/>
    <w:basedOn w:val="a2"/>
    <w:next w:val="af5"/>
    <w:uiPriority w:val="99"/>
    <w:rsid w:val="006C397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3"/>
    <w:uiPriority w:val="99"/>
    <w:semiHidden/>
    <w:unhideWhenUsed/>
    <w:rsid w:val="006C397C"/>
  </w:style>
  <w:style w:type="table" w:customStyle="1" w:styleId="160">
    <w:name w:val="Сетка таблицы16"/>
    <w:basedOn w:val="a2"/>
    <w:next w:val="af5"/>
    <w:uiPriority w:val="59"/>
    <w:rsid w:val="006C397C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2"/>
    <w:next w:val="af5"/>
    <w:uiPriority w:val="59"/>
    <w:rsid w:val="006C397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unhideWhenUsed/>
    <w:qFormat/>
    <w:rsid w:val="006C397C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3"/>
    <w:semiHidden/>
    <w:rsid w:val="006C397C"/>
  </w:style>
  <w:style w:type="character" w:customStyle="1" w:styleId="15">
    <w:name w:val="Название Знак1"/>
    <w:basedOn w:val="a1"/>
    <w:link w:val="a5"/>
    <w:rsid w:val="006C397C"/>
    <w:rPr>
      <w:rFonts w:ascii="Arial" w:hAnsi="Arial"/>
      <w:kern w:val="3"/>
      <w:sz w:val="28"/>
      <w:szCs w:val="28"/>
    </w:rPr>
  </w:style>
  <w:style w:type="table" w:customStyle="1" w:styleId="260">
    <w:name w:val="Сетка таблицы26"/>
    <w:basedOn w:val="a2"/>
    <w:next w:val="af5"/>
    <w:rsid w:val="006C397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6C397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0"/>
    <w:rsid w:val="006C39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xl64">
    <w:name w:val="xl64"/>
    <w:basedOn w:val="a0"/>
    <w:rsid w:val="006C39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styleId="afffffb">
    <w:name w:val="Intense Quote"/>
    <w:basedOn w:val="a0"/>
    <w:next w:val="a0"/>
    <w:link w:val="afffffc"/>
    <w:uiPriority w:val="30"/>
    <w:qFormat/>
    <w:rsid w:val="006C397C"/>
    <w:pPr>
      <w:widowControl/>
      <w:pBdr>
        <w:top w:val="single" w:sz="4" w:space="10" w:color="4F81BD" w:themeColor="accent1"/>
        <w:bottom w:val="single" w:sz="4" w:space="10" w:color="4F81BD" w:themeColor="accent1"/>
      </w:pBdr>
      <w:suppressAutoHyphens w:val="0"/>
      <w:autoSpaceDN/>
      <w:spacing w:before="360" w:after="360" w:line="259" w:lineRule="auto"/>
      <w:ind w:left="864" w:right="864" w:firstLine="0"/>
      <w:jc w:val="center"/>
      <w:textAlignment w:val="auto"/>
    </w:pPr>
    <w:rPr>
      <w:rFonts w:asciiTheme="minorHAnsi" w:eastAsiaTheme="minorEastAsia" w:hAnsiTheme="minorHAnsi" w:cstheme="minorBidi"/>
      <w:i/>
      <w:iCs/>
      <w:color w:val="4F81BD" w:themeColor="accent1"/>
      <w:kern w:val="0"/>
      <w:sz w:val="22"/>
      <w:szCs w:val="22"/>
      <w:lang w:eastAsia="en-US"/>
    </w:rPr>
  </w:style>
  <w:style w:type="character" w:customStyle="1" w:styleId="afffffc">
    <w:name w:val="Выделенная цитата Знак"/>
    <w:basedOn w:val="a1"/>
    <w:link w:val="afffffb"/>
    <w:uiPriority w:val="30"/>
    <w:rsid w:val="006C397C"/>
    <w:rPr>
      <w:rFonts w:asciiTheme="minorHAnsi" w:eastAsiaTheme="minorEastAsia" w:hAnsiTheme="minorHAnsi" w:cstheme="minorBidi"/>
      <w:i/>
      <w:iCs/>
      <w:color w:val="4F81BD" w:themeColor="accent1"/>
      <w:sz w:val="22"/>
      <w:szCs w:val="22"/>
      <w:lang w:eastAsia="en-US"/>
    </w:rPr>
  </w:style>
  <w:style w:type="character" w:styleId="afffffd">
    <w:name w:val="Subtle Emphasis"/>
    <w:basedOn w:val="a1"/>
    <w:uiPriority w:val="19"/>
    <w:qFormat/>
    <w:rsid w:val="006C397C"/>
    <w:rPr>
      <w:i/>
      <w:iCs/>
      <w:color w:val="404040" w:themeColor="text1" w:themeTint="BF"/>
    </w:rPr>
  </w:style>
  <w:style w:type="character" w:styleId="afffffe">
    <w:name w:val="Subtle Reference"/>
    <w:basedOn w:val="a1"/>
    <w:uiPriority w:val="31"/>
    <w:qFormat/>
    <w:rsid w:val="006C397C"/>
    <w:rPr>
      <w:smallCaps/>
      <w:color w:val="404040" w:themeColor="text1" w:themeTint="BF"/>
    </w:rPr>
  </w:style>
  <w:style w:type="character" w:styleId="affffff">
    <w:name w:val="Book Title"/>
    <w:basedOn w:val="a1"/>
    <w:uiPriority w:val="33"/>
    <w:qFormat/>
    <w:rsid w:val="006C397C"/>
    <w:rPr>
      <w:b/>
      <w:bCs/>
      <w:i/>
      <w:iCs/>
      <w:spacing w:val="5"/>
    </w:rPr>
  </w:style>
  <w:style w:type="table" w:customStyle="1" w:styleId="170">
    <w:name w:val="Сетка таблицы17"/>
    <w:basedOn w:val="a2"/>
    <w:next w:val="af5"/>
    <w:uiPriority w:val="99"/>
    <w:rsid w:val="004570B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f5"/>
    <w:uiPriority w:val="99"/>
    <w:rsid w:val="004570B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3"/>
    <w:uiPriority w:val="99"/>
    <w:semiHidden/>
    <w:unhideWhenUsed/>
    <w:rsid w:val="00356FAC"/>
  </w:style>
  <w:style w:type="table" w:customStyle="1" w:styleId="190">
    <w:name w:val="Сетка таблицы19"/>
    <w:basedOn w:val="a2"/>
    <w:next w:val="af5"/>
    <w:uiPriority w:val="99"/>
    <w:rsid w:val="00356FA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3"/>
    <w:uiPriority w:val="99"/>
    <w:semiHidden/>
    <w:unhideWhenUsed/>
    <w:rsid w:val="00356FAC"/>
  </w:style>
  <w:style w:type="table" w:customStyle="1" w:styleId="1100">
    <w:name w:val="Сетка таблицы110"/>
    <w:basedOn w:val="a2"/>
    <w:next w:val="af5"/>
    <w:uiPriority w:val="59"/>
    <w:rsid w:val="00356F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2"/>
    <w:next w:val="af5"/>
    <w:uiPriority w:val="59"/>
    <w:rsid w:val="00356FA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unhideWhenUsed/>
    <w:qFormat/>
    <w:rsid w:val="00356FA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3"/>
    <w:semiHidden/>
    <w:rsid w:val="00356FAC"/>
  </w:style>
  <w:style w:type="table" w:customStyle="1" w:styleId="270">
    <w:name w:val="Сетка таблицы27"/>
    <w:basedOn w:val="a2"/>
    <w:next w:val="af5"/>
    <w:rsid w:val="00356FA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7">
    <w:name w:val="Table Normal17"/>
    <w:uiPriority w:val="2"/>
    <w:semiHidden/>
    <w:unhideWhenUsed/>
    <w:qFormat/>
    <w:rsid w:val="00356FA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Сетка таблицы20"/>
    <w:basedOn w:val="a2"/>
    <w:next w:val="af5"/>
    <w:uiPriority w:val="99"/>
    <w:rsid w:val="0099029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2"/>
    <w:next w:val="af5"/>
    <w:uiPriority w:val="99"/>
    <w:rsid w:val="0099029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2"/>
    <w:next w:val="af5"/>
    <w:uiPriority w:val="59"/>
    <w:rsid w:val="00FE093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f1">
    <w:name w:val="Знак Знак Знак1"/>
    <w:basedOn w:val="a0"/>
    <w:rsid w:val="00712222"/>
    <w:pPr>
      <w:widowControl/>
      <w:tabs>
        <w:tab w:val="num" w:pos="360"/>
      </w:tabs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S7">
    <w:name w:val="S_Обычный в таблице"/>
    <w:basedOn w:val="a0"/>
    <w:link w:val="S8"/>
    <w:rsid w:val="00712222"/>
    <w:pPr>
      <w:widowControl/>
      <w:suppressAutoHyphens w:val="0"/>
      <w:autoSpaceDN/>
      <w:spacing w:line="360" w:lineRule="auto"/>
      <w:ind w:firstLine="0"/>
      <w:jc w:val="center"/>
      <w:textAlignment w:val="auto"/>
    </w:pPr>
    <w:rPr>
      <w:kern w:val="0"/>
      <w:sz w:val="24"/>
      <w:szCs w:val="24"/>
    </w:rPr>
  </w:style>
  <w:style w:type="character" w:customStyle="1" w:styleId="S8">
    <w:name w:val="S_Обычный в таблице Знак"/>
    <w:link w:val="S7"/>
    <w:rsid w:val="00712222"/>
    <w:rPr>
      <w:rFonts w:eastAsia="Times New Roman" w:cs="Times New Roman"/>
      <w:sz w:val="24"/>
      <w:szCs w:val="24"/>
    </w:rPr>
  </w:style>
  <w:style w:type="character" w:customStyle="1" w:styleId="S4">
    <w:name w:val="S_Маркированный Знак Знак"/>
    <w:link w:val="S3"/>
    <w:rsid w:val="00712222"/>
    <w:rPr>
      <w:rFonts w:eastAsia="Times New Roman" w:cs="Calibri"/>
      <w:w w:val="109"/>
      <w:sz w:val="24"/>
      <w:szCs w:val="24"/>
      <w:lang w:eastAsia="ar-SA"/>
    </w:rPr>
  </w:style>
  <w:style w:type="character" w:styleId="affffff0">
    <w:name w:val="line number"/>
    <w:unhideWhenUsed/>
    <w:rsid w:val="00712222"/>
  </w:style>
  <w:style w:type="table" w:styleId="-3">
    <w:name w:val="Table Web 3"/>
    <w:basedOn w:val="a2"/>
    <w:semiHidden/>
    <w:rsid w:val="00712222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1">
    <w:name w:val="endnote text"/>
    <w:basedOn w:val="a0"/>
    <w:link w:val="affffff2"/>
    <w:uiPriority w:val="99"/>
    <w:semiHidden/>
    <w:unhideWhenUsed/>
    <w:rsid w:val="00712222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affffff2">
    <w:name w:val="Текст концевой сноски Знак"/>
    <w:basedOn w:val="a1"/>
    <w:link w:val="affffff1"/>
    <w:uiPriority w:val="99"/>
    <w:semiHidden/>
    <w:rsid w:val="00712222"/>
    <w:rPr>
      <w:rFonts w:eastAsia="Times New Roman" w:cs="Times New Roman"/>
    </w:rPr>
  </w:style>
  <w:style w:type="character" w:styleId="affffff3">
    <w:name w:val="endnote reference"/>
    <w:uiPriority w:val="99"/>
    <w:semiHidden/>
    <w:unhideWhenUsed/>
    <w:rsid w:val="00712222"/>
    <w:rPr>
      <w:vertAlign w:val="superscript"/>
    </w:rPr>
  </w:style>
  <w:style w:type="paragraph" w:customStyle="1" w:styleId="affffff4">
    <w:name w:val="оглавление"/>
    <w:basedOn w:val="1f3"/>
    <w:qFormat/>
    <w:rsid w:val="00712222"/>
    <w:pPr>
      <w:tabs>
        <w:tab w:val="clear" w:pos="10195"/>
        <w:tab w:val="left" w:pos="284"/>
        <w:tab w:val="left" w:pos="567"/>
        <w:tab w:val="right" w:leader="dot" w:pos="9639"/>
      </w:tabs>
      <w:suppressAutoHyphens w:val="0"/>
      <w:spacing w:line="240" w:lineRule="auto"/>
      <w:jc w:val="center"/>
    </w:pPr>
    <w:rPr>
      <w:rFonts w:eastAsia="Times New Roman" w:cs="Times New Roman"/>
      <w:noProof/>
      <w:sz w:val="24"/>
      <w:szCs w:val="24"/>
      <w:lang w:eastAsia="ru-RU"/>
    </w:rPr>
  </w:style>
  <w:style w:type="paragraph" w:customStyle="1" w:styleId="Normal">
    <w:name w:val="[Normal]"/>
    <w:rsid w:val="007122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122">
    <w:name w:val="Обычный + 12 пт"/>
    <w:aliases w:val="Синий,Первая строка:  0,95 см,По ширине,Первая строка:  1 см"/>
    <w:basedOn w:val="a0"/>
    <w:rsid w:val="00712222"/>
    <w:pPr>
      <w:widowControl/>
      <w:suppressAutoHyphens w:val="0"/>
      <w:overflowPunct w:val="0"/>
      <w:autoSpaceDE w:val="0"/>
      <w:adjustRightInd w:val="0"/>
      <w:spacing w:line="240" w:lineRule="auto"/>
      <w:ind w:firstLine="0"/>
    </w:pPr>
    <w:rPr>
      <w:color w:val="0000FF"/>
      <w:kern w:val="0"/>
      <w:sz w:val="24"/>
      <w:szCs w:val="24"/>
    </w:rPr>
  </w:style>
  <w:style w:type="paragraph" w:customStyle="1" w:styleId="affffff5">
    <w:name w:val="Абзац"/>
    <w:basedOn w:val="a0"/>
    <w:link w:val="affffff6"/>
    <w:rsid w:val="00712222"/>
    <w:pPr>
      <w:widowControl/>
      <w:suppressAutoHyphens w:val="0"/>
      <w:autoSpaceDN/>
      <w:spacing w:before="60" w:line="240" w:lineRule="auto"/>
      <w:ind w:firstLine="720"/>
      <w:jc w:val="left"/>
      <w:textAlignment w:val="auto"/>
    </w:pPr>
    <w:rPr>
      <w:kern w:val="0"/>
      <w:sz w:val="26"/>
      <w:szCs w:val="24"/>
    </w:rPr>
  </w:style>
  <w:style w:type="character" w:customStyle="1" w:styleId="affffff6">
    <w:name w:val="Абзац Знак"/>
    <w:basedOn w:val="a1"/>
    <w:link w:val="affffff5"/>
    <w:locked/>
    <w:rsid w:val="00712222"/>
    <w:rPr>
      <w:rFonts w:eastAsia="Times New Roman" w:cs="Times New Roman"/>
      <w:sz w:val="26"/>
      <w:szCs w:val="24"/>
    </w:rPr>
  </w:style>
  <w:style w:type="paragraph" w:customStyle="1" w:styleId="s11">
    <w:name w:val="s_1"/>
    <w:basedOn w:val="a0"/>
    <w:rsid w:val="0071222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1ff2">
    <w:name w:val="М1Заголовок"/>
    <w:basedOn w:val="a0"/>
    <w:link w:val="1ff3"/>
    <w:qFormat/>
    <w:rsid w:val="00712222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eastAsiaTheme="minorHAnsi"/>
      <w:b/>
      <w:kern w:val="0"/>
      <w:sz w:val="28"/>
      <w:szCs w:val="28"/>
      <w:lang w:eastAsia="en-US"/>
    </w:rPr>
  </w:style>
  <w:style w:type="character" w:customStyle="1" w:styleId="1ff3">
    <w:name w:val="М1Заголовок Знак"/>
    <w:basedOn w:val="a1"/>
    <w:link w:val="1ff2"/>
    <w:rsid w:val="00712222"/>
    <w:rPr>
      <w:rFonts w:eastAsiaTheme="minorHAnsi" w:cs="Times New Roman"/>
      <w:b/>
      <w:sz w:val="28"/>
      <w:szCs w:val="28"/>
      <w:lang w:eastAsia="en-US"/>
    </w:rPr>
  </w:style>
  <w:style w:type="paragraph" w:customStyle="1" w:styleId="1ff4">
    <w:name w:val="М1Стиль"/>
    <w:basedOn w:val="a0"/>
    <w:link w:val="1ff5"/>
    <w:qFormat/>
    <w:rsid w:val="00712222"/>
    <w:pPr>
      <w:widowControl/>
      <w:suppressAutoHyphens w:val="0"/>
      <w:autoSpaceDN/>
      <w:spacing w:line="240" w:lineRule="auto"/>
      <w:ind w:firstLine="709"/>
      <w:textAlignment w:val="auto"/>
    </w:pPr>
    <w:rPr>
      <w:rFonts w:eastAsiaTheme="minorHAnsi"/>
      <w:kern w:val="0"/>
      <w:sz w:val="28"/>
      <w:szCs w:val="28"/>
      <w:lang w:eastAsia="en-US"/>
    </w:rPr>
  </w:style>
  <w:style w:type="character" w:customStyle="1" w:styleId="1ff5">
    <w:name w:val="М1Стиль Знак"/>
    <w:basedOn w:val="a1"/>
    <w:link w:val="1ff4"/>
    <w:rsid w:val="00712222"/>
    <w:rPr>
      <w:rFonts w:eastAsiaTheme="minorHAnsi" w:cs="Times New Roman"/>
      <w:sz w:val="28"/>
      <w:szCs w:val="28"/>
      <w:lang w:eastAsia="en-US"/>
    </w:rPr>
  </w:style>
  <w:style w:type="character" w:customStyle="1" w:styleId="1ff6">
    <w:name w:val="Стиль1 Знак"/>
    <w:basedOn w:val="1ff3"/>
    <w:rsid w:val="00712222"/>
    <w:rPr>
      <w:rFonts w:eastAsiaTheme="minorHAnsi" w:cs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2"/>
    <w:rsid w:val="00712222"/>
    <w:pPr>
      <w:widowControl/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 w:cs="Times New Roman"/>
      <w:b/>
      <w:color w:val="0000FF"/>
      <w:kern w:val="0"/>
      <w:sz w:val="22"/>
      <w:szCs w:val="22"/>
      <w:lang w:bidi="ar-SA"/>
    </w:rPr>
  </w:style>
  <w:style w:type="paragraph" w:customStyle="1" w:styleId="S9">
    <w:name w:val="S_Заголовок таблицы"/>
    <w:basedOn w:val="a0"/>
    <w:link w:val="Sa"/>
    <w:autoRedefine/>
    <w:rsid w:val="00712222"/>
    <w:pPr>
      <w:widowControl/>
      <w:suppressAutoHyphens w:val="0"/>
      <w:autoSpaceDN/>
      <w:spacing w:line="276" w:lineRule="auto"/>
      <w:ind w:firstLine="0"/>
      <w:jc w:val="center"/>
      <w:textAlignment w:val="auto"/>
    </w:pPr>
    <w:rPr>
      <w:spacing w:val="-4"/>
      <w:kern w:val="0"/>
      <w:sz w:val="28"/>
      <w:szCs w:val="28"/>
    </w:rPr>
  </w:style>
  <w:style w:type="character" w:customStyle="1" w:styleId="Sa">
    <w:name w:val="S_Заголовок таблицы Знак"/>
    <w:basedOn w:val="S0"/>
    <w:link w:val="S9"/>
    <w:rsid w:val="00712222"/>
    <w:rPr>
      <w:rFonts w:ascii="Times New Roman" w:eastAsia="Times New Roman" w:hAnsi="Times New Roman" w:cs="Times New Roman"/>
      <w:spacing w:val="-4"/>
      <w:sz w:val="28"/>
      <w:szCs w:val="28"/>
    </w:rPr>
  </w:style>
  <w:style w:type="character" w:customStyle="1" w:styleId="S12">
    <w:name w:val="S_Маркированный Знак Знак1"/>
    <w:basedOn w:val="a1"/>
    <w:rsid w:val="00712222"/>
    <w:rPr>
      <w:sz w:val="24"/>
      <w:szCs w:val="24"/>
      <w:lang w:val="ru-RU" w:eastAsia="ar-SA" w:bidi="ar-SA"/>
    </w:rPr>
  </w:style>
  <w:style w:type="paragraph" w:customStyle="1" w:styleId="3d">
    <w:name w:val="М3Стиль"/>
    <w:basedOn w:val="1ff4"/>
    <w:link w:val="3e"/>
    <w:qFormat/>
    <w:rsid w:val="00712222"/>
    <w:pPr>
      <w:ind w:firstLine="0"/>
      <w:jc w:val="right"/>
    </w:pPr>
  </w:style>
  <w:style w:type="character" w:customStyle="1" w:styleId="3e">
    <w:name w:val="М3Стиль Знак"/>
    <w:basedOn w:val="1ff5"/>
    <w:link w:val="3d"/>
    <w:rsid w:val="00712222"/>
    <w:rPr>
      <w:rFonts w:eastAsiaTheme="minorHAnsi" w:cs="Times New Roman"/>
      <w:sz w:val="28"/>
      <w:szCs w:val="28"/>
      <w:lang w:eastAsia="en-US"/>
    </w:rPr>
  </w:style>
  <w:style w:type="paragraph" w:customStyle="1" w:styleId="affffff7">
    <w:name w:val="ТАБЛИЦА_ЦЕНТР"/>
    <w:basedOn w:val="a0"/>
    <w:link w:val="affffff8"/>
    <w:qFormat/>
    <w:rsid w:val="00712222"/>
    <w:pPr>
      <w:widowControl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noProof/>
      <w:kern w:val="0"/>
      <w:sz w:val="24"/>
    </w:rPr>
  </w:style>
  <w:style w:type="character" w:customStyle="1" w:styleId="affffff8">
    <w:name w:val="ТАБЛИЦА_ЦЕНТР Знак"/>
    <w:basedOn w:val="a1"/>
    <w:link w:val="affffff7"/>
    <w:rsid w:val="00712222"/>
    <w:rPr>
      <w:rFonts w:eastAsia="Times New Roman" w:cs="Times New Roman"/>
      <w:noProof/>
      <w:sz w:val="24"/>
    </w:rPr>
  </w:style>
  <w:style w:type="paragraph" w:customStyle="1" w:styleId="affffff9">
    <w:name w:val="ТАБЛ ТЕКСТ БЕЗ ОТСТУПА"/>
    <w:basedOn w:val="a0"/>
    <w:qFormat/>
    <w:rsid w:val="00712222"/>
    <w:pPr>
      <w:widowControl/>
      <w:suppressAutoHyphens w:val="0"/>
      <w:autoSpaceDN/>
      <w:spacing w:line="240" w:lineRule="auto"/>
      <w:ind w:firstLine="0"/>
      <w:textAlignment w:val="auto"/>
    </w:pPr>
    <w:rPr>
      <w:kern w:val="0"/>
      <w:sz w:val="24"/>
    </w:rPr>
  </w:style>
  <w:style w:type="character" w:customStyle="1" w:styleId="1ff7">
    <w:name w:val="Схема документа Знак1"/>
    <w:rsid w:val="00712222"/>
    <w:rPr>
      <w:rFonts w:ascii="Tahoma" w:hAnsi="Tahoma" w:cs="Tahoma"/>
      <w:sz w:val="16"/>
      <w:szCs w:val="16"/>
      <w:lang w:eastAsia="en-US"/>
    </w:rPr>
  </w:style>
  <w:style w:type="character" w:customStyle="1" w:styleId="16">
    <w:name w:val="Подзаголовок Знак1"/>
    <w:aliases w:val="заголовок 2 Знак,Обычный таблица Знак1"/>
    <w:link w:val="a6"/>
    <w:uiPriority w:val="99"/>
    <w:rsid w:val="00712222"/>
    <w:rPr>
      <w:rFonts w:ascii="Arial" w:hAnsi="Arial"/>
      <w:i/>
      <w:iCs/>
      <w:kern w:val="3"/>
      <w:sz w:val="28"/>
      <w:szCs w:val="28"/>
    </w:rPr>
  </w:style>
  <w:style w:type="character" w:customStyle="1" w:styleId="119">
    <w:name w:val="Знак Знак11"/>
    <w:locked/>
    <w:rsid w:val="00712222"/>
    <w:rPr>
      <w:sz w:val="28"/>
      <w:szCs w:val="28"/>
    </w:rPr>
  </w:style>
  <w:style w:type="paragraph" w:customStyle="1" w:styleId="stylet3">
    <w:name w:val="stylet3"/>
    <w:basedOn w:val="a0"/>
    <w:rsid w:val="00712222"/>
    <w:pPr>
      <w:widowControl/>
      <w:suppressAutoHyphens w:val="0"/>
      <w:autoSpaceDN/>
      <w:spacing w:before="100" w:beforeAutospacing="1" w:after="100" w:afterAutospacing="1" w:line="240" w:lineRule="auto"/>
      <w:ind w:firstLine="709"/>
      <w:jc w:val="left"/>
      <w:textAlignment w:val="auto"/>
    </w:pPr>
    <w:rPr>
      <w:rFonts w:eastAsia="Calibri"/>
      <w:kern w:val="0"/>
      <w:sz w:val="24"/>
      <w:szCs w:val="24"/>
      <w:lang w:eastAsia="en-US"/>
    </w:rPr>
  </w:style>
  <w:style w:type="paragraph" w:customStyle="1" w:styleId="2f7">
    <w:name w:val="Обычный2"/>
    <w:rsid w:val="00712222"/>
    <w:rPr>
      <w:rFonts w:eastAsia="Times New Roman" w:cs="Times New Roman"/>
      <w:snapToGrid w:val="0"/>
    </w:rPr>
  </w:style>
  <w:style w:type="paragraph" w:styleId="affffffa">
    <w:name w:val="List Number"/>
    <w:basedOn w:val="a0"/>
    <w:semiHidden/>
    <w:rsid w:val="00712222"/>
    <w:pPr>
      <w:widowControl/>
      <w:suppressAutoHyphens w:val="0"/>
      <w:autoSpaceDN/>
      <w:spacing w:before="100" w:beforeAutospacing="1" w:after="100" w:afterAutospacing="1" w:line="360" w:lineRule="auto"/>
      <w:ind w:firstLine="709"/>
      <w:textAlignment w:val="auto"/>
    </w:pPr>
    <w:rPr>
      <w:kern w:val="0"/>
      <w:sz w:val="28"/>
      <w:szCs w:val="28"/>
    </w:rPr>
  </w:style>
  <w:style w:type="paragraph" w:customStyle="1" w:styleId="Sb">
    <w:name w:val="S_Обычный жирный"/>
    <w:basedOn w:val="a0"/>
    <w:link w:val="Sc"/>
    <w:qFormat/>
    <w:rsid w:val="00712222"/>
    <w:pPr>
      <w:widowControl/>
      <w:suppressAutoHyphens w:val="0"/>
      <w:autoSpaceDN/>
      <w:spacing w:line="240" w:lineRule="auto"/>
      <w:ind w:firstLine="709"/>
      <w:textAlignment w:val="auto"/>
    </w:pPr>
    <w:rPr>
      <w:kern w:val="0"/>
      <w:sz w:val="28"/>
      <w:szCs w:val="24"/>
    </w:rPr>
  </w:style>
  <w:style w:type="table" w:customStyle="1" w:styleId="-11">
    <w:name w:val="Таблица-сетка 1 светлая1"/>
    <w:basedOn w:val="a2"/>
    <w:uiPriority w:val="46"/>
    <w:rsid w:val="0071222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f8">
    <w:name w:val="Сетка таблицы светлая1"/>
    <w:basedOn w:val="a2"/>
    <w:uiPriority w:val="40"/>
    <w:rsid w:val="00712222"/>
    <w:rPr>
      <w:rFonts w:ascii="Calibri" w:eastAsia="Calibri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a">
    <w:name w:val="Таблица простая 11"/>
    <w:basedOn w:val="a2"/>
    <w:uiPriority w:val="41"/>
    <w:rsid w:val="0071222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Sc">
    <w:name w:val="S_Обычный жирный Знак"/>
    <w:link w:val="Sb"/>
    <w:rsid w:val="00712222"/>
    <w:rPr>
      <w:rFonts w:eastAsia="Times New Roman" w:cs="Times New Roman"/>
      <w:sz w:val="28"/>
      <w:szCs w:val="24"/>
    </w:rPr>
  </w:style>
  <w:style w:type="paragraph" w:customStyle="1" w:styleId="2f8">
    <w:name w:val="Заголовок (Уровень 2)"/>
    <w:basedOn w:val="a0"/>
    <w:next w:val="af6"/>
    <w:link w:val="2f9"/>
    <w:autoRedefine/>
    <w:qFormat/>
    <w:rsid w:val="00712222"/>
    <w:pPr>
      <w:widowControl/>
      <w:suppressAutoHyphens w:val="0"/>
      <w:autoSpaceDE w:val="0"/>
      <w:adjustRightInd w:val="0"/>
      <w:spacing w:line="240" w:lineRule="auto"/>
      <w:ind w:firstLine="0"/>
      <w:jc w:val="center"/>
      <w:textAlignment w:val="auto"/>
      <w:outlineLvl w:val="0"/>
    </w:pPr>
    <w:rPr>
      <w:b/>
      <w:bCs/>
      <w:kern w:val="0"/>
      <w:sz w:val="28"/>
      <w:szCs w:val="28"/>
    </w:rPr>
  </w:style>
  <w:style w:type="character" w:customStyle="1" w:styleId="2f9">
    <w:name w:val="Заголовок (Уровень 2) Знак"/>
    <w:link w:val="2f8"/>
    <w:rsid w:val="00712222"/>
    <w:rPr>
      <w:rFonts w:eastAsia="Times New Roman" w:cs="Times New Roman"/>
      <w:b/>
      <w:bCs/>
      <w:sz w:val="28"/>
      <w:szCs w:val="28"/>
    </w:rPr>
  </w:style>
  <w:style w:type="character" w:customStyle="1" w:styleId="affffffb">
    <w:name w:val="Текст_Жирный"/>
    <w:uiPriority w:val="1"/>
    <w:qFormat/>
    <w:rsid w:val="00712222"/>
    <w:rPr>
      <w:rFonts w:ascii="Times New Roman" w:hAnsi="Times New Roman"/>
      <w:b/>
    </w:rPr>
  </w:style>
  <w:style w:type="paragraph" w:customStyle="1" w:styleId="11b">
    <w:name w:val="Табличный_боковик_11"/>
    <w:link w:val="11c"/>
    <w:qFormat/>
    <w:rsid w:val="00712222"/>
    <w:rPr>
      <w:rFonts w:eastAsia="Times New Roman" w:cs="Times New Roman"/>
      <w:sz w:val="22"/>
      <w:szCs w:val="24"/>
    </w:rPr>
  </w:style>
  <w:style w:type="character" w:customStyle="1" w:styleId="11c">
    <w:name w:val="Табличный_боковик_11 Знак"/>
    <w:link w:val="11b"/>
    <w:rsid w:val="00712222"/>
    <w:rPr>
      <w:rFonts w:eastAsia="Times New Roman" w:cs="Times New Roman"/>
      <w:sz w:val="22"/>
      <w:szCs w:val="24"/>
    </w:rPr>
  </w:style>
  <w:style w:type="paragraph" w:customStyle="1" w:styleId="headertext">
    <w:name w:val="headertext"/>
    <w:basedOn w:val="a0"/>
    <w:rsid w:val="0071222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b">
    <w:name w:val="textb"/>
    <w:basedOn w:val="a0"/>
    <w:rsid w:val="0071222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n">
    <w:name w:val="textn"/>
    <w:basedOn w:val="a0"/>
    <w:rsid w:val="0071222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affffffc">
    <w:name w:val="Основной(РПЗ)"/>
    <w:basedOn w:val="a0"/>
    <w:link w:val="1ff9"/>
    <w:qFormat/>
    <w:rsid w:val="00712222"/>
    <w:pPr>
      <w:suppressAutoHyphens w:val="0"/>
      <w:autoSpaceDE w:val="0"/>
      <w:adjustRightInd w:val="0"/>
      <w:spacing w:line="240" w:lineRule="auto"/>
      <w:ind w:firstLine="709"/>
      <w:textAlignment w:val="auto"/>
    </w:pPr>
    <w:rPr>
      <w:kern w:val="0"/>
      <w:sz w:val="26"/>
      <w:szCs w:val="26"/>
    </w:rPr>
  </w:style>
  <w:style w:type="character" w:customStyle="1" w:styleId="1ff9">
    <w:name w:val="Основной(РПЗ) Знак1"/>
    <w:link w:val="affffffc"/>
    <w:locked/>
    <w:rsid w:val="00712222"/>
    <w:rPr>
      <w:rFonts w:eastAsia="Times New Roman" w:cs="Times New Roman"/>
      <w:sz w:val="26"/>
      <w:szCs w:val="26"/>
    </w:rPr>
  </w:style>
  <w:style w:type="paragraph" w:customStyle="1" w:styleId="1ffa">
    <w:name w:val="Знак1 Знак Знак Знак Знак Знак"/>
    <w:basedOn w:val="a0"/>
    <w:uiPriority w:val="99"/>
    <w:rsid w:val="00712222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2fa">
    <w:name w:val="Основной текст (2)"/>
    <w:basedOn w:val="a0"/>
    <w:rsid w:val="00712222"/>
    <w:pPr>
      <w:shd w:val="clear" w:color="auto" w:fill="FFFFFF"/>
      <w:autoSpaceDN/>
      <w:spacing w:before="420" w:after="600" w:line="328" w:lineRule="exact"/>
      <w:ind w:hanging="380"/>
      <w:jc w:val="left"/>
      <w:textAlignment w:val="auto"/>
    </w:pPr>
    <w:rPr>
      <w:kern w:val="0"/>
      <w:sz w:val="28"/>
      <w:szCs w:val="28"/>
      <w:lang w:eastAsia="zh-CN"/>
    </w:rPr>
  </w:style>
  <w:style w:type="paragraph" w:styleId="affffffd">
    <w:name w:val="toa heading"/>
    <w:basedOn w:val="a0"/>
    <w:next w:val="a0"/>
    <w:uiPriority w:val="99"/>
    <w:semiHidden/>
    <w:unhideWhenUsed/>
    <w:rsid w:val="00712222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Theme="majorHAnsi" w:eastAsiaTheme="majorEastAsia" w:hAnsiTheme="majorHAnsi" w:cstheme="majorBidi"/>
      <w:b/>
      <w:bCs/>
      <w:kern w:val="0"/>
      <w:sz w:val="24"/>
      <w:szCs w:val="24"/>
    </w:rPr>
  </w:style>
  <w:style w:type="paragraph" w:customStyle="1" w:styleId="a">
    <w:name w:val="Мой стиль"/>
    <w:basedOn w:val="af0"/>
    <w:link w:val="affffffe"/>
    <w:qFormat/>
    <w:rsid w:val="00712222"/>
    <w:pPr>
      <w:widowControl/>
      <w:numPr>
        <w:numId w:val="4"/>
      </w:numPr>
      <w:tabs>
        <w:tab w:val="left" w:pos="567"/>
      </w:tabs>
      <w:suppressAutoHyphens w:val="0"/>
      <w:autoSpaceDN/>
      <w:spacing w:line="276" w:lineRule="auto"/>
      <w:ind w:left="0" w:firstLine="0"/>
      <w:contextualSpacing/>
      <w:jc w:val="center"/>
      <w:textAlignment w:val="auto"/>
      <w:outlineLvl w:val="0"/>
    </w:pPr>
    <w:rPr>
      <w:b/>
      <w:color w:val="000000"/>
      <w:sz w:val="28"/>
      <w:szCs w:val="28"/>
    </w:rPr>
  </w:style>
  <w:style w:type="character" w:customStyle="1" w:styleId="affffffe">
    <w:name w:val="Мой стиль Знак"/>
    <w:basedOn w:val="af1"/>
    <w:link w:val="a"/>
    <w:rsid w:val="00712222"/>
    <w:rPr>
      <w:rFonts w:eastAsia="Times New Roman" w:cs="Times New Roman"/>
      <w:b/>
      <w:color w:val="000000"/>
      <w:kern w:val="3"/>
      <w:sz w:val="28"/>
      <w:szCs w:val="28"/>
    </w:rPr>
  </w:style>
  <w:style w:type="paragraph" w:customStyle="1" w:styleId="afffffff">
    <w:name w:val="Проект межевания"/>
    <w:basedOn w:val="a"/>
    <w:link w:val="afffffff0"/>
    <w:qFormat/>
    <w:rsid w:val="00712222"/>
    <w:pPr>
      <w:numPr>
        <w:numId w:val="0"/>
      </w:numPr>
      <w:tabs>
        <w:tab w:val="left" w:pos="0"/>
      </w:tabs>
    </w:pPr>
  </w:style>
  <w:style w:type="character" w:customStyle="1" w:styleId="fontstyle01">
    <w:name w:val="fontstyle01"/>
    <w:basedOn w:val="a1"/>
    <w:rsid w:val="0071222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fffff0">
    <w:name w:val="Проект межевания Знак"/>
    <w:basedOn w:val="affffffe"/>
    <w:link w:val="afffffff"/>
    <w:rsid w:val="00712222"/>
    <w:rPr>
      <w:rFonts w:eastAsia="Times New Roman" w:cs="Times New Roman"/>
      <w:b/>
      <w:color w:val="000000"/>
      <w:kern w:val="3"/>
      <w:sz w:val="28"/>
      <w:szCs w:val="28"/>
    </w:rPr>
  </w:style>
  <w:style w:type="character" w:customStyle="1" w:styleId="UnresolvedMention">
    <w:name w:val="Unresolved Mention"/>
    <w:basedOn w:val="a1"/>
    <w:uiPriority w:val="99"/>
    <w:semiHidden/>
    <w:unhideWhenUsed/>
    <w:rsid w:val="00712222"/>
    <w:rPr>
      <w:color w:val="605E5C"/>
      <w:shd w:val="clear" w:color="auto" w:fill="E1DFDD"/>
    </w:rPr>
  </w:style>
  <w:style w:type="numbering" w:customStyle="1" w:styleId="93">
    <w:name w:val="Нет списка9"/>
    <w:next w:val="a3"/>
    <w:uiPriority w:val="99"/>
    <w:semiHidden/>
    <w:unhideWhenUsed/>
    <w:rsid w:val="004C62EF"/>
  </w:style>
  <w:style w:type="table" w:customStyle="1" w:styleId="300">
    <w:name w:val="Сетка таблицы30"/>
    <w:basedOn w:val="a2"/>
    <w:next w:val="af5"/>
    <w:uiPriority w:val="59"/>
    <w:rsid w:val="004C62E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1">
    <w:basedOn w:val="a0"/>
    <w:next w:val="a0"/>
    <w:link w:val="afffffff2"/>
    <w:qFormat/>
    <w:rsid w:val="004C62EF"/>
    <w:pPr>
      <w:suppressAutoHyphens w:val="0"/>
      <w:autoSpaceDN/>
      <w:spacing w:before="240" w:after="60" w:line="240" w:lineRule="auto"/>
      <w:ind w:firstLine="709"/>
      <w:jc w:val="center"/>
      <w:textAlignment w:val="auto"/>
      <w:outlineLvl w:val="0"/>
    </w:pPr>
    <w:rPr>
      <w:rFonts w:ascii="Cambria" w:hAnsi="Cambria" w:cs="Tahoma"/>
      <w:b/>
      <w:bCs/>
      <w:kern w:val="28"/>
      <w:szCs w:val="32"/>
      <w:lang w:eastAsia="en-US"/>
    </w:rPr>
  </w:style>
  <w:style w:type="numbering" w:customStyle="1" w:styleId="171">
    <w:name w:val="Нет списка17"/>
    <w:next w:val="a3"/>
    <w:uiPriority w:val="99"/>
    <w:semiHidden/>
    <w:unhideWhenUsed/>
    <w:rsid w:val="004C62EF"/>
  </w:style>
  <w:style w:type="numbering" w:customStyle="1" w:styleId="271">
    <w:name w:val="Нет списка27"/>
    <w:next w:val="a3"/>
    <w:uiPriority w:val="99"/>
    <w:semiHidden/>
    <w:unhideWhenUsed/>
    <w:rsid w:val="004C62EF"/>
  </w:style>
  <w:style w:type="character" w:customStyle="1" w:styleId="afffffff2">
    <w:name w:val="Заголовок Знак"/>
    <w:link w:val="afffffff1"/>
    <w:rsid w:val="004C62EF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table" w:customStyle="1" w:styleId="-111">
    <w:name w:val="Таблица-сетка 1 светлая11"/>
    <w:basedOn w:val="a2"/>
    <w:uiPriority w:val="46"/>
    <w:rsid w:val="004C62EF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d">
    <w:name w:val="Сетка таблицы светлая11"/>
    <w:basedOn w:val="a2"/>
    <w:uiPriority w:val="40"/>
    <w:rsid w:val="004C62EF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13">
    <w:name w:val="Таблица простая 111"/>
    <w:basedOn w:val="a2"/>
    <w:uiPriority w:val="41"/>
    <w:rsid w:val="004C62EF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3">
    <w:name w:val="Неразрешенное упоминание"/>
    <w:uiPriority w:val="99"/>
    <w:semiHidden/>
    <w:unhideWhenUsed/>
    <w:rsid w:val="004C62EF"/>
    <w:rPr>
      <w:color w:val="605E5C"/>
      <w:shd w:val="clear" w:color="auto" w:fill="E1DFDD"/>
    </w:rPr>
  </w:style>
  <w:style w:type="numbering" w:customStyle="1" w:styleId="102">
    <w:name w:val="Нет списка10"/>
    <w:next w:val="a3"/>
    <w:uiPriority w:val="99"/>
    <w:semiHidden/>
    <w:unhideWhenUsed/>
    <w:rsid w:val="00F22645"/>
  </w:style>
  <w:style w:type="table" w:customStyle="1" w:styleId="314">
    <w:name w:val="Сетка таблицы31"/>
    <w:basedOn w:val="a2"/>
    <w:next w:val="af5"/>
    <w:uiPriority w:val="59"/>
    <w:rsid w:val="00F226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4">
    <w:basedOn w:val="a0"/>
    <w:next w:val="a0"/>
    <w:qFormat/>
    <w:rsid w:val="00480181"/>
    <w:pPr>
      <w:suppressAutoHyphens w:val="0"/>
      <w:autoSpaceDN/>
      <w:spacing w:before="240" w:after="60" w:line="240" w:lineRule="auto"/>
      <w:ind w:firstLine="709"/>
      <w:jc w:val="center"/>
      <w:textAlignment w:val="auto"/>
      <w:outlineLvl w:val="0"/>
    </w:pPr>
    <w:rPr>
      <w:rFonts w:ascii="Cambria" w:hAnsi="Cambria"/>
      <w:b/>
      <w:bCs/>
      <w:kern w:val="28"/>
      <w:szCs w:val="32"/>
      <w:lang w:eastAsia="en-US"/>
    </w:rPr>
  </w:style>
  <w:style w:type="numbering" w:customStyle="1" w:styleId="181">
    <w:name w:val="Нет списка18"/>
    <w:next w:val="a3"/>
    <w:uiPriority w:val="99"/>
    <w:semiHidden/>
    <w:unhideWhenUsed/>
    <w:rsid w:val="00F22645"/>
  </w:style>
  <w:style w:type="numbering" w:customStyle="1" w:styleId="281">
    <w:name w:val="Нет списка28"/>
    <w:next w:val="a3"/>
    <w:uiPriority w:val="99"/>
    <w:semiHidden/>
    <w:unhideWhenUsed/>
    <w:rsid w:val="00F22645"/>
  </w:style>
  <w:style w:type="table" w:customStyle="1" w:styleId="-112">
    <w:name w:val="Таблица-сетка 1 светлая12"/>
    <w:basedOn w:val="a2"/>
    <w:uiPriority w:val="46"/>
    <w:rsid w:val="00F22645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23">
    <w:name w:val="Сетка таблицы светлая12"/>
    <w:basedOn w:val="a2"/>
    <w:uiPriority w:val="40"/>
    <w:rsid w:val="00F22645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21">
    <w:name w:val="Таблица простая 112"/>
    <w:basedOn w:val="a2"/>
    <w:uiPriority w:val="41"/>
    <w:rsid w:val="00F22645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191">
    <w:name w:val="Нет списка19"/>
    <w:next w:val="a3"/>
    <w:uiPriority w:val="99"/>
    <w:semiHidden/>
    <w:unhideWhenUsed/>
    <w:rsid w:val="00480181"/>
  </w:style>
  <w:style w:type="table" w:customStyle="1" w:styleId="320">
    <w:name w:val="Сетка таблицы32"/>
    <w:basedOn w:val="a2"/>
    <w:next w:val="af5"/>
    <w:uiPriority w:val="59"/>
    <w:rsid w:val="00480181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3"/>
    <w:uiPriority w:val="99"/>
    <w:semiHidden/>
    <w:unhideWhenUsed/>
    <w:rsid w:val="00480181"/>
  </w:style>
  <w:style w:type="numbering" w:customStyle="1" w:styleId="291">
    <w:name w:val="Нет списка29"/>
    <w:next w:val="a3"/>
    <w:uiPriority w:val="99"/>
    <w:semiHidden/>
    <w:unhideWhenUsed/>
    <w:rsid w:val="00480181"/>
  </w:style>
  <w:style w:type="table" w:customStyle="1" w:styleId="-113">
    <w:name w:val="Таблица-сетка 1 светлая13"/>
    <w:basedOn w:val="a2"/>
    <w:uiPriority w:val="46"/>
    <w:rsid w:val="00480181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32">
    <w:name w:val="Сетка таблицы светлая13"/>
    <w:basedOn w:val="a2"/>
    <w:uiPriority w:val="40"/>
    <w:rsid w:val="00480181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31">
    <w:name w:val="Таблица простая 113"/>
    <w:basedOn w:val="a2"/>
    <w:uiPriority w:val="41"/>
    <w:rsid w:val="00480181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201">
    <w:name w:val="Нет списка20"/>
    <w:next w:val="a3"/>
    <w:uiPriority w:val="99"/>
    <w:semiHidden/>
    <w:unhideWhenUsed/>
    <w:rsid w:val="003D03F9"/>
  </w:style>
  <w:style w:type="table" w:customStyle="1" w:styleId="330">
    <w:name w:val="Сетка таблицы33"/>
    <w:basedOn w:val="a2"/>
    <w:next w:val="af5"/>
    <w:uiPriority w:val="59"/>
    <w:rsid w:val="003D03F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5">
    <w:basedOn w:val="a0"/>
    <w:next w:val="a0"/>
    <w:qFormat/>
    <w:rsid w:val="008926CF"/>
    <w:pPr>
      <w:suppressAutoHyphens w:val="0"/>
      <w:autoSpaceDN/>
      <w:spacing w:before="240" w:after="60" w:line="240" w:lineRule="auto"/>
      <w:ind w:firstLine="709"/>
      <w:jc w:val="center"/>
      <w:textAlignment w:val="auto"/>
      <w:outlineLvl w:val="0"/>
    </w:pPr>
    <w:rPr>
      <w:rFonts w:ascii="Cambria" w:hAnsi="Cambria"/>
      <w:b/>
      <w:bCs/>
      <w:kern w:val="28"/>
      <w:szCs w:val="32"/>
      <w:lang w:val="x-none" w:eastAsia="en-US"/>
    </w:rPr>
  </w:style>
  <w:style w:type="numbering" w:customStyle="1" w:styleId="1122">
    <w:name w:val="Нет списка112"/>
    <w:next w:val="a3"/>
    <w:uiPriority w:val="99"/>
    <w:semiHidden/>
    <w:unhideWhenUsed/>
    <w:rsid w:val="003D03F9"/>
  </w:style>
  <w:style w:type="numbering" w:customStyle="1" w:styleId="2100">
    <w:name w:val="Нет списка210"/>
    <w:next w:val="a3"/>
    <w:uiPriority w:val="99"/>
    <w:semiHidden/>
    <w:unhideWhenUsed/>
    <w:rsid w:val="003D03F9"/>
  </w:style>
  <w:style w:type="table" w:customStyle="1" w:styleId="-114">
    <w:name w:val="Таблица-сетка 1 светлая14"/>
    <w:basedOn w:val="a2"/>
    <w:uiPriority w:val="46"/>
    <w:rsid w:val="003D03F9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42">
    <w:name w:val="Сетка таблицы светлая14"/>
    <w:basedOn w:val="a2"/>
    <w:uiPriority w:val="40"/>
    <w:rsid w:val="003D03F9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43">
    <w:name w:val="Таблица простая 114"/>
    <w:basedOn w:val="a2"/>
    <w:uiPriority w:val="41"/>
    <w:rsid w:val="003D03F9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301">
    <w:name w:val="Нет списка30"/>
    <w:next w:val="a3"/>
    <w:uiPriority w:val="99"/>
    <w:semiHidden/>
    <w:unhideWhenUsed/>
    <w:rsid w:val="008926CF"/>
  </w:style>
  <w:style w:type="table" w:customStyle="1" w:styleId="340">
    <w:name w:val="Сетка таблицы34"/>
    <w:basedOn w:val="a2"/>
    <w:next w:val="af5"/>
    <w:uiPriority w:val="59"/>
    <w:rsid w:val="008926C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"/>
    <w:next w:val="a3"/>
    <w:uiPriority w:val="99"/>
    <w:semiHidden/>
    <w:unhideWhenUsed/>
    <w:rsid w:val="008926CF"/>
  </w:style>
  <w:style w:type="numbering" w:customStyle="1" w:styleId="2111">
    <w:name w:val="Нет списка211"/>
    <w:next w:val="a3"/>
    <w:uiPriority w:val="99"/>
    <w:semiHidden/>
    <w:unhideWhenUsed/>
    <w:rsid w:val="008926CF"/>
  </w:style>
  <w:style w:type="table" w:customStyle="1" w:styleId="-115">
    <w:name w:val="Таблица-сетка 1 светлая15"/>
    <w:basedOn w:val="a2"/>
    <w:uiPriority w:val="46"/>
    <w:rsid w:val="008926CF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52">
    <w:name w:val="Сетка таблицы светлая15"/>
    <w:basedOn w:val="a2"/>
    <w:uiPriority w:val="40"/>
    <w:rsid w:val="008926CF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51">
    <w:name w:val="Таблица простая 115"/>
    <w:basedOn w:val="a2"/>
    <w:uiPriority w:val="41"/>
    <w:rsid w:val="008926CF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Table Web 3" w:uiPriority="0"/>
    <w:lsdException w:name="Balloon Text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EE032D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basedOn w:val="a0"/>
    <w:next w:val="a0"/>
    <w:link w:val="11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basedOn w:val="a0"/>
    <w:next w:val="a0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0"/>
    <w:next w:val="a0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0"/>
    <w:next w:val="a0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0"/>
    <w:next w:val="a0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4">
    <w:name w:val="List"/>
    <w:basedOn w:val="Textbody"/>
    <w:rsid w:val="00466849"/>
    <w:rPr>
      <w:rFonts w:cs="Tahoma"/>
    </w:rPr>
  </w:style>
  <w:style w:type="paragraph" w:customStyle="1" w:styleId="12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4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5">
    <w:name w:val="Title"/>
    <w:basedOn w:val="Standard"/>
    <w:next w:val="Textbody"/>
    <w:link w:val="15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6">
    <w:name w:val="Subtitle"/>
    <w:aliases w:val="заголовок 2,Обычный таблица"/>
    <w:basedOn w:val="a5"/>
    <w:next w:val="Textbody"/>
    <w:link w:val="16"/>
    <w:uiPriority w:val="99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7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8">
    <w:name w:val="Balloon Text"/>
    <w:basedOn w:val="Standard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7">
    <w:name w:val="Номер страницы1"/>
    <w:basedOn w:val="a1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9">
    <w:name w:val="Верхний колонтитул Знак"/>
    <w:aliases w:val=" Знак Знак"/>
    <w:rsid w:val="00466849"/>
    <w:rPr>
      <w:sz w:val="28"/>
      <w:szCs w:val="28"/>
    </w:rPr>
  </w:style>
  <w:style w:type="paragraph" w:styleId="aa">
    <w:name w:val="header"/>
    <w:aliases w:val=" Знак"/>
    <w:basedOn w:val="a0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8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b">
    <w:name w:val="No Spacing"/>
    <w:aliases w:val="с интервалом,No Spacing,No Spacing1"/>
    <w:uiPriority w:val="1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c">
    <w:name w:val="Plain Text"/>
    <w:basedOn w:val="a0"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d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e">
    <w:name w:val="footer"/>
    <w:basedOn w:val="a0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9">
    <w:name w:val="Текст1"/>
    <w:basedOn w:val="a0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0">
    <w:name w:val="List Paragraph"/>
    <w:aliases w:val="мой,Нумерованый список,Bullet List,FooterText,numbered,SL_Абзац списка,GOST_TableList"/>
    <w:basedOn w:val="a0"/>
    <w:link w:val="af1"/>
    <w:uiPriority w:val="34"/>
    <w:qFormat/>
    <w:rsid w:val="00466849"/>
    <w:pPr>
      <w:ind w:left="720"/>
    </w:pPr>
  </w:style>
  <w:style w:type="numbering" w:customStyle="1" w:styleId="WW8Num1">
    <w:name w:val="WW8Num1"/>
    <w:basedOn w:val="a3"/>
    <w:rsid w:val="00466849"/>
    <w:pPr>
      <w:numPr>
        <w:numId w:val="1"/>
      </w:numPr>
    </w:pPr>
  </w:style>
  <w:style w:type="paragraph" w:styleId="af2">
    <w:name w:val="Normal (Web)"/>
    <w:aliases w:val="Обычный (Web),Обычный (Web)1"/>
    <w:basedOn w:val="a0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a">
    <w:name w:val="Основной шрифт абзаца1"/>
    <w:rsid w:val="00045FEB"/>
  </w:style>
  <w:style w:type="character" w:styleId="af3">
    <w:name w:val="Strong"/>
    <w:qFormat/>
    <w:rsid w:val="007364F7"/>
    <w:rPr>
      <w:b/>
      <w:bCs/>
    </w:rPr>
  </w:style>
  <w:style w:type="paragraph" w:customStyle="1" w:styleId="af4">
    <w:name w:val="Содержимое таблицы"/>
    <w:basedOn w:val="ae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5">
    <w:name w:val="Table Grid"/>
    <w:basedOn w:val="a2"/>
    <w:uiPriority w:val="5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Body Text"/>
    <w:basedOn w:val="a0"/>
    <w:link w:val="af7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val="x-none" w:eastAsia="en-US"/>
    </w:rPr>
  </w:style>
  <w:style w:type="character" w:customStyle="1" w:styleId="af7">
    <w:name w:val="Основной текст Знак"/>
    <w:link w:val="af6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0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0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0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0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0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1">
    <w:name w:val="Заголовок 1 Знак"/>
    <w:link w:val="10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8">
    <w:name w:val="page number"/>
    <w:basedOn w:val="1a"/>
    <w:rsid w:val="00921760"/>
  </w:style>
  <w:style w:type="character" w:customStyle="1" w:styleId="af9">
    <w:name w:val="Символ нумерации"/>
    <w:rsid w:val="00921760"/>
  </w:style>
  <w:style w:type="character" w:styleId="afa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1b">
    <w:name w:val="Заголовок1"/>
    <w:basedOn w:val="a0"/>
    <w:next w:val="af6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0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0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b">
    <w:name w:val="Body Text Indent"/>
    <w:basedOn w:val="a0"/>
    <w:link w:val="afc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c">
    <w:name w:val="Основной текст с отступом Знак"/>
    <w:link w:val="afb"/>
    <w:rsid w:val="00921760"/>
    <w:rPr>
      <w:rFonts w:eastAsia="Times New Roman" w:cs="Times New Roman"/>
      <w:sz w:val="28"/>
      <w:lang w:eastAsia="ar-SA"/>
    </w:rPr>
  </w:style>
  <w:style w:type="paragraph" w:customStyle="1" w:styleId="afd">
    <w:name w:val="Заголовок таблицы"/>
    <w:basedOn w:val="af4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e">
    <w:name w:val="Содержимое врезки"/>
    <w:basedOn w:val="af6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val="ru-RU" w:eastAsia="ar-SA"/>
    </w:rPr>
  </w:style>
  <w:style w:type="paragraph" w:customStyle="1" w:styleId="1c">
    <w:name w:val="Название1"/>
    <w:basedOn w:val="a0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d">
    <w:name w:val="Указатель1"/>
    <w:basedOn w:val="a0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e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">
    <w:name w:val="Знак Знак"/>
    <w:basedOn w:val="a0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0">
    <w:name w:val="Подзаголовок Знак"/>
    <w:aliases w:val="Обычный таблица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1">
    <w:name w:val="Текст выноски Знак"/>
    <w:rsid w:val="00D7382D"/>
    <w:rPr>
      <w:rFonts w:ascii="Tahoma" w:eastAsia="Calibri" w:hAnsi="Tahoma" w:cs="Tahoma"/>
      <w:sz w:val="16"/>
      <w:szCs w:val="16"/>
    </w:rPr>
  </w:style>
  <w:style w:type="character" w:customStyle="1" w:styleId="S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0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2">
    <w:name w:val="FollowedHyperlink"/>
    <w:uiPriority w:val="99"/>
    <w:rsid w:val="00D7382D"/>
    <w:rPr>
      <w:color w:val="800080"/>
      <w:u w:val="single"/>
    </w:rPr>
  </w:style>
  <w:style w:type="character" w:styleId="aff3">
    <w:name w:val="Placeholder Text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4">
    <w:name w:val="Intense Reference"/>
    <w:uiPriority w:val="32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5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6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7">
    <w:name w:val="Без интервала Знак"/>
    <w:aliases w:val="с интервалом Знак,Без интервала1 Знак,No Spacing Знак,No Spacing1 Знак"/>
    <w:uiPriority w:val="1"/>
    <w:rsid w:val="00D7382D"/>
    <w:rPr>
      <w:sz w:val="22"/>
      <w:szCs w:val="22"/>
      <w:lang w:val="ru-RU" w:eastAsia="ar-SA" w:bidi="ar-SA"/>
    </w:rPr>
  </w:style>
  <w:style w:type="character" w:customStyle="1" w:styleId="aff8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9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affa">
    <w:name w:val="Intense Emphasis"/>
    <w:uiPriority w:val="21"/>
    <w:qFormat/>
    <w:rsid w:val="00D7382D"/>
    <w:rPr>
      <w:b/>
      <w:bCs/>
      <w:i/>
      <w:iCs/>
      <w:color w:val="4F81BD"/>
    </w:rPr>
  </w:style>
  <w:style w:type="character" w:customStyle="1" w:styleId="S1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b">
    <w:name w:val="Emphasis"/>
    <w:uiPriority w:val="20"/>
    <w:qFormat/>
    <w:rsid w:val="00D7382D"/>
    <w:rPr>
      <w:i/>
      <w:iCs/>
    </w:rPr>
  </w:style>
  <w:style w:type="character" w:customStyle="1" w:styleId="33">
    <w:name w:val="Основной текст с отступом 3 Знак"/>
    <w:uiPriority w:val="99"/>
    <w:rsid w:val="00D7382D"/>
    <w:rPr>
      <w:rFonts w:ascii="Times New Roman" w:eastAsia="Calibri" w:hAnsi="Times New Roman"/>
      <w:bCs/>
      <w:sz w:val="16"/>
      <w:szCs w:val="16"/>
      <w:lang w:val="x-none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  <w:lang w:val="x-none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c">
    <w:name w:val="Текст примечания Знак"/>
    <w:rsid w:val="00D7382D"/>
    <w:rPr>
      <w:rFonts w:ascii="Times New Roman" w:hAnsi="Times New Roman"/>
    </w:rPr>
  </w:style>
  <w:style w:type="character" w:customStyle="1" w:styleId="1f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f0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d">
    <w:name w:val="Гипертекстовая ссылка"/>
    <w:rsid w:val="00D7382D"/>
    <w:rPr>
      <w:color w:val="008000"/>
    </w:rPr>
  </w:style>
  <w:style w:type="character" w:customStyle="1" w:styleId="affe">
    <w:name w:val="Обычный (веб)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1">
    <w:name w:val="Текст Знак1"/>
    <w:uiPriority w:val="99"/>
    <w:rsid w:val="00D7382D"/>
    <w:rPr>
      <w:rFonts w:ascii="Courier New" w:hAnsi="Courier New" w:cs="Courier New"/>
      <w:lang w:val="ru-RU" w:eastAsia="ar-SA" w:bidi="ar-SA"/>
    </w:rPr>
  </w:style>
  <w:style w:type="character" w:customStyle="1" w:styleId="1f2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0"/>
    <w:next w:val="a0"/>
    <w:uiPriority w:val="39"/>
    <w:qFormat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">
    <w:name w:val="TOC Heading"/>
    <w:basedOn w:val="10"/>
    <w:next w:val="a0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0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3">
    <w:name w:val="toc 1"/>
    <w:basedOn w:val="a0"/>
    <w:next w:val="a0"/>
    <w:uiPriority w:val="39"/>
    <w:qFormat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0"/>
    <w:next w:val="a0"/>
    <w:uiPriority w:val="39"/>
    <w:qFormat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0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link w:val="S4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5">
    <w:name w:val="S_Обычный"/>
    <w:basedOn w:val="a0"/>
    <w:qFormat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0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0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0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0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0"/>
    <w:next w:val="a0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0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0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0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0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0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0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0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0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0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0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0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0">
    <w:name w:val="S_Заголовок 1"/>
    <w:basedOn w:val="a0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0">
    <w:name w:val="Таблица"/>
    <w:basedOn w:val="a0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1">
    <w:name w:val="Заголовок таблици"/>
    <w:basedOn w:val="a0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2">
    <w:name w:val="Обычный в таблице"/>
    <w:basedOn w:val="a0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0"/>
    <w:next w:val="a0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4">
    <w:name w:val="Без интервала1"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3">
    <w:name w:val="Абзац рядовой"/>
    <w:basedOn w:val="a0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4">
    <w:name w:val="СтильЗ"/>
    <w:basedOn w:val="a0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0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6">
    <w:name w:val="S_Обычний подчёркнутый"/>
    <w:basedOn w:val="a0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5">
    <w:name w:val="Основной текст1"/>
    <w:basedOn w:val="a0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0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0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0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val="x-none"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  <w:lang w:val="x-none"/>
    </w:rPr>
  </w:style>
  <w:style w:type="paragraph" w:customStyle="1" w:styleId="afff5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6">
    <w:name w:val="Знак Знак Знак Знак Знак Знак"/>
    <w:basedOn w:val="a0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6">
    <w:name w:val="Цитата1"/>
    <w:basedOn w:val="a0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0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7">
    <w:name w:val="основной текст"/>
    <w:basedOn w:val="a0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7">
    <w:name w:val="Текст примечания1"/>
    <w:basedOn w:val="a0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0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8">
    <w:name w:val="_ЗАГОЛОВОК 1"/>
    <w:basedOn w:val="a0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8">
    <w:name w:val="Штамп"/>
    <w:basedOn w:val="a0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9">
    <w:name w:val="Абзац списка1"/>
    <w:basedOn w:val="a0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0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0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0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0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0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0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0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0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0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0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0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0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0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0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0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0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0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0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0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0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0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0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d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d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d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d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d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d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9">
    <w:name w:val="Block Text"/>
    <w:basedOn w:val="a0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a">
    <w:name w:val="П.З."/>
    <w:basedOn w:val="a0"/>
    <w:link w:val="afffb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  <w:lang w:val="x-none" w:eastAsia="x-none"/>
    </w:rPr>
  </w:style>
  <w:style w:type="character" w:customStyle="1" w:styleId="afffb">
    <w:name w:val="П.З. Знак"/>
    <w:link w:val="afffa"/>
    <w:uiPriority w:val="99"/>
    <w:locked/>
    <w:rsid w:val="00D7382D"/>
    <w:rPr>
      <w:rFonts w:ascii="Calibri" w:eastAsia="Times New Roman" w:hAnsi="Calibri" w:cs="Times New Roman"/>
      <w:sz w:val="24"/>
      <w:szCs w:val="28"/>
      <w:lang w:val="x-none" w:eastAsia="x-none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0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0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c">
    <w:name w:val="Цветовое выделение"/>
    <w:uiPriority w:val="99"/>
    <w:rsid w:val="00D7382D"/>
    <w:rPr>
      <w:b/>
      <w:color w:val="26282F"/>
    </w:rPr>
  </w:style>
  <w:style w:type="paragraph" w:customStyle="1" w:styleId="afffd">
    <w:name w:val="Комментарий"/>
    <w:basedOn w:val="a0"/>
    <w:next w:val="a0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e">
    <w:name w:val="Информация о версии"/>
    <w:basedOn w:val="afffd"/>
    <w:next w:val="a0"/>
    <w:uiPriority w:val="99"/>
    <w:rsid w:val="00D7382D"/>
    <w:rPr>
      <w:i/>
      <w:iCs/>
    </w:rPr>
  </w:style>
  <w:style w:type="paragraph" w:customStyle="1" w:styleId="affff">
    <w:name w:val="Нормальный (таблица)"/>
    <w:basedOn w:val="a0"/>
    <w:next w:val="a0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0">
    <w:name w:val="Прижатый влево"/>
    <w:basedOn w:val="a0"/>
    <w:next w:val="a0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0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0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0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0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0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0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0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1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2">
    <w:name w:val="Текст таблицы"/>
    <w:basedOn w:val="a0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3">
    <w:name w:val="_Текст записки + полужирный"/>
    <w:basedOn w:val="affff1"/>
    <w:rsid w:val="00D7382D"/>
    <w:rPr>
      <w:b/>
      <w:bCs/>
    </w:rPr>
  </w:style>
  <w:style w:type="paragraph" w:styleId="affff4">
    <w:name w:val="Document Map"/>
    <w:basedOn w:val="a0"/>
    <w:link w:val="affff5"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5">
    <w:name w:val="Схема документа Знак"/>
    <w:link w:val="affff4"/>
    <w:rsid w:val="00D7382D"/>
    <w:rPr>
      <w:rFonts w:ascii="Tahoma" w:eastAsia="Times New Roman" w:hAnsi="Tahoma"/>
      <w:shd w:val="clear" w:color="auto" w:fill="000080"/>
    </w:rPr>
  </w:style>
  <w:style w:type="paragraph" w:customStyle="1" w:styleId="affff6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0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0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0"/>
    <w:link w:val="312"/>
    <w:uiPriority w:val="99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0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0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0"/>
    <w:next w:val="a0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a">
    <w:name w:val="заголовок 1"/>
    <w:basedOn w:val="a0"/>
    <w:next w:val="a0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0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0"/>
    <w:next w:val="a0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7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0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0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8">
    <w:name w:val="List Bullet"/>
    <w:basedOn w:val="a0"/>
    <w:autoRedefine/>
    <w:uiPriority w:val="99"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9">
    <w:name w:val="Абзац основной"/>
    <w:basedOn w:val="a0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0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0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6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b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0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0"/>
    <w:next w:val="a0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0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a">
    <w:name w:val="annotation text"/>
    <w:basedOn w:val="a0"/>
    <w:link w:val="1fb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b">
    <w:name w:val="Текст примечания Знак1"/>
    <w:link w:val="affffa"/>
    <w:semiHidden/>
    <w:rsid w:val="00D7382D"/>
    <w:rPr>
      <w:rFonts w:eastAsia="Times New Roman" w:cs="Times New Roman"/>
    </w:rPr>
  </w:style>
  <w:style w:type="paragraph" w:styleId="affffb">
    <w:name w:val="annotation subject"/>
    <w:basedOn w:val="affffa"/>
    <w:next w:val="affffa"/>
    <w:link w:val="affffc"/>
    <w:semiHidden/>
    <w:rsid w:val="00D7382D"/>
    <w:rPr>
      <w:b/>
      <w:bCs/>
    </w:rPr>
  </w:style>
  <w:style w:type="character" w:customStyle="1" w:styleId="affffc">
    <w:name w:val="Тема примечания Знак"/>
    <w:link w:val="affffb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d">
    <w:name w:val="caption"/>
    <w:basedOn w:val="a0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e">
    <w:name w:val="Без висячих строк"/>
    <w:basedOn w:val="a0"/>
    <w:next w:val="a0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0"/>
    <w:next w:val="a0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c">
    <w:name w:val="çàãîëîâîê 1"/>
    <w:basedOn w:val="a0"/>
    <w:next w:val="a0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">
    <w:name w:val="ПЦ"/>
    <w:basedOn w:val="a0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0">
    <w:name w:val="ПЦ не жирный"/>
    <w:basedOn w:val="afffff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1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0"/>
    <w:next w:val="a0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0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2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3">
    <w:name w:val="Знак"/>
    <w:basedOn w:val="a0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d">
    <w:name w:val="Знак1"/>
    <w:basedOn w:val="a0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4">
    <w:name w:val="Абзац списка2"/>
    <w:basedOn w:val="a0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0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0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0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0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0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e">
    <w:name w:val="Нет списка1"/>
    <w:next w:val="a3"/>
    <w:uiPriority w:val="99"/>
    <w:semiHidden/>
    <w:unhideWhenUsed/>
    <w:rsid w:val="0000221C"/>
  </w:style>
  <w:style w:type="paragraph" w:styleId="afffff4">
    <w:name w:val="footnote text"/>
    <w:basedOn w:val="a0"/>
    <w:link w:val="afffff5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5">
    <w:name w:val="Текст сноски Знак"/>
    <w:link w:val="afffff4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6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f">
    <w:name w:val="Сетка таблицы1"/>
    <w:basedOn w:val="a2"/>
    <w:next w:val="af5"/>
    <w:uiPriority w:val="9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7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8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3"/>
    <w:uiPriority w:val="99"/>
    <w:semiHidden/>
    <w:unhideWhenUsed/>
    <w:rsid w:val="0000221C"/>
  </w:style>
  <w:style w:type="table" w:customStyle="1" w:styleId="116">
    <w:name w:val="Сетка таблицы11"/>
    <w:basedOn w:val="a2"/>
    <w:next w:val="af5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2"/>
    <w:next w:val="af5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5">
    <w:name w:val="Нет списка2"/>
    <w:next w:val="a3"/>
    <w:semiHidden/>
    <w:rsid w:val="0000221C"/>
  </w:style>
  <w:style w:type="character" w:customStyle="1" w:styleId="p">
    <w:name w:val="p"/>
    <w:rsid w:val="0000221C"/>
  </w:style>
  <w:style w:type="table" w:customStyle="1" w:styleId="2f6">
    <w:name w:val="Сетка таблицы2"/>
    <w:basedOn w:val="a2"/>
    <w:next w:val="af5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9">
    <w:name w:val="Основной шрифт"/>
    <w:rsid w:val="0000221C"/>
  </w:style>
  <w:style w:type="character" w:customStyle="1" w:styleId="afffffa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0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0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1ff0">
    <w:name w:val="Знак Знак1"/>
    <w:basedOn w:val="a0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0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1">
    <w:name w:val="Абзац списка Знак"/>
    <w:aliases w:val="мой Знак,Нумерованый список Знак,Bullet List Знак,FooterText Знак,numbered Знак,SL_Абзац списка Знак,GOST_TableList Знак"/>
    <w:link w:val="af0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2"/>
    <w:next w:val="af5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2"/>
    <w:next w:val="af5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3"/>
    <w:uiPriority w:val="99"/>
    <w:semiHidden/>
    <w:unhideWhenUsed/>
    <w:rsid w:val="00322C78"/>
  </w:style>
  <w:style w:type="table" w:customStyle="1" w:styleId="120">
    <w:name w:val="Сетка таблицы12"/>
    <w:basedOn w:val="a2"/>
    <w:next w:val="af5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3"/>
    <w:semiHidden/>
    <w:rsid w:val="00322C78"/>
  </w:style>
  <w:style w:type="table" w:customStyle="1" w:styleId="2110">
    <w:name w:val="Сетка таблицы211"/>
    <w:basedOn w:val="a2"/>
    <w:next w:val="af5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3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2"/>
    <w:next w:val="af5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2"/>
    <w:next w:val="af5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2"/>
    <w:next w:val="af5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2"/>
    <w:next w:val="af5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2"/>
    <w:next w:val="af5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2"/>
    <w:next w:val="af5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2"/>
    <w:next w:val="af5"/>
    <w:uiPriority w:val="99"/>
    <w:rsid w:val="00C0268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"/>
    <w:next w:val="a3"/>
    <w:uiPriority w:val="99"/>
    <w:semiHidden/>
    <w:unhideWhenUsed/>
    <w:rsid w:val="008D3351"/>
  </w:style>
  <w:style w:type="table" w:customStyle="1" w:styleId="72">
    <w:name w:val="Сетка таблицы7"/>
    <w:basedOn w:val="a2"/>
    <w:next w:val="af5"/>
    <w:uiPriority w:val="99"/>
    <w:rsid w:val="008D3351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3"/>
    <w:uiPriority w:val="99"/>
    <w:semiHidden/>
    <w:unhideWhenUsed/>
    <w:rsid w:val="008D3351"/>
  </w:style>
  <w:style w:type="table" w:customStyle="1" w:styleId="130">
    <w:name w:val="Сетка таблицы13"/>
    <w:basedOn w:val="a2"/>
    <w:next w:val="af5"/>
    <w:uiPriority w:val="59"/>
    <w:rsid w:val="008D33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2"/>
    <w:next w:val="af5"/>
    <w:uiPriority w:val="59"/>
    <w:rsid w:val="008D3351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8D335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1">
    <w:name w:val="Нет списка22"/>
    <w:next w:val="a3"/>
    <w:semiHidden/>
    <w:rsid w:val="008D3351"/>
  </w:style>
  <w:style w:type="table" w:customStyle="1" w:styleId="230">
    <w:name w:val="Сетка таблицы23"/>
    <w:basedOn w:val="a2"/>
    <w:next w:val="af5"/>
    <w:rsid w:val="008D3351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3">
    <w:name w:val="Table Normal13"/>
    <w:uiPriority w:val="2"/>
    <w:semiHidden/>
    <w:unhideWhenUsed/>
    <w:qFormat/>
    <w:rsid w:val="008D3351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5">
    <w:name w:val="Нет списка5"/>
    <w:next w:val="a3"/>
    <w:uiPriority w:val="99"/>
    <w:semiHidden/>
    <w:unhideWhenUsed/>
    <w:rsid w:val="00A44466"/>
  </w:style>
  <w:style w:type="table" w:customStyle="1" w:styleId="82">
    <w:name w:val="Сетка таблицы8"/>
    <w:basedOn w:val="a2"/>
    <w:next w:val="af5"/>
    <w:uiPriority w:val="99"/>
    <w:rsid w:val="00A444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3"/>
    <w:uiPriority w:val="99"/>
    <w:semiHidden/>
    <w:unhideWhenUsed/>
    <w:rsid w:val="00A44466"/>
  </w:style>
  <w:style w:type="table" w:customStyle="1" w:styleId="140">
    <w:name w:val="Сетка таблицы14"/>
    <w:basedOn w:val="a2"/>
    <w:next w:val="af5"/>
    <w:uiPriority w:val="59"/>
    <w:rsid w:val="00A444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2"/>
    <w:next w:val="af5"/>
    <w:uiPriority w:val="59"/>
    <w:rsid w:val="00A44466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A4446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31">
    <w:name w:val="Нет списка23"/>
    <w:next w:val="a3"/>
    <w:semiHidden/>
    <w:rsid w:val="00A44466"/>
  </w:style>
  <w:style w:type="table" w:customStyle="1" w:styleId="240">
    <w:name w:val="Сетка таблицы24"/>
    <w:basedOn w:val="a2"/>
    <w:next w:val="af5"/>
    <w:rsid w:val="00A44466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A44466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5">
    <w:name w:val="Нет списка6"/>
    <w:next w:val="a3"/>
    <w:uiPriority w:val="99"/>
    <w:semiHidden/>
    <w:unhideWhenUsed/>
    <w:rsid w:val="00CF2869"/>
  </w:style>
  <w:style w:type="table" w:customStyle="1" w:styleId="92">
    <w:name w:val="Сетка таблицы9"/>
    <w:basedOn w:val="a2"/>
    <w:next w:val="af5"/>
    <w:uiPriority w:val="99"/>
    <w:rsid w:val="00CF286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3"/>
    <w:uiPriority w:val="99"/>
    <w:semiHidden/>
    <w:unhideWhenUsed/>
    <w:rsid w:val="00CF2869"/>
  </w:style>
  <w:style w:type="table" w:customStyle="1" w:styleId="150">
    <w:name w:val="Сетка таблицы15"/>
    <w:basedOn w:val="a2"/>
    <w:next w:val="af5"/>
    <w:uiPriority w:val="59"/>
    <w:rsid w:val="00CF286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2"/>
    <w:next w:val="af5"/>
    <w:uiPriority w:val="59"/>
    <w:rsid w:val="00CF286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unhideWhenUsed/>
    <w:qFormat/>
    <w:rsid w:val="00CF286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1">
    <w:name w:val="Нет списка24"/>
    <w:next w:val="a3"/>
    <w:semiHidden/>
    <w:rsid w:val="00CF2869"/>
  </w:style>
  <w:style w:type="table" w:customStyle="1" w:styleId="250">
    <w:name w:val="Сетка таблицы25"/>
    <w:basedOn w:val="a2"/>
    <w:next w:val="af5"/>
    <w:rsid w:val="00CF2869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">
    <w:name w:val="Table Normal15"/>
    <w:uiPriority w:val="2"/>
    <w:semiHidden/>
    <w:unhideWhenUsed/>
    <w:qFormat/>
    <w:rsid w:val="00CF2869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3">
    <w:name w:val="Нет списка7"/>
    <w:next w:val="a3"/>
    <w:uiPriority w:val="99"/>
    <w:semiHidden/>
    <w:unhideWhenUsed/>
    <w:rsid w:val="006C397C"/>
  </w:style>
  <w:style w:type="table" w:customStyle="1" w:styleId="101">
    <w:name w:val="Сетка таблицы10"/>
    <w:basedOn w:val="a2"/>
    <w:next w:val="af5"/>
    <w:uiPriority w:val="99"/>
    <w:rsid w:val="006C397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3"/>
    <w:uiPriority w:val="99"/>
    <w:semiHidden/>
    <w:unhideWhenUsed/>
    <w:rsid w:val="006C397C"/>
  </w:style>
  <w:style w:type="table" w:customStyle="1" w:styleId="160">
    <w:name w:val="Сетка таблицы16"/>
    <w:basedOn w:val="a2"/>
    <w:next w:val="af5"/>
    <w:uiPriority w:val="59"/>
    <w:rsid w:val="006C397C"/>
    <w:rPr>
      <w:rFonts w:asciiTheme="minorHAnsi" w:eastAsiaTheme="minorEastAsia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2"/>
    <w:next w:val="af5"/>
    <w:uiPriority w:val="59"/>
    <w:rsid w:val="006C397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unhideWhenUsed/>
    <w:qFormat/>
    <w:rsid w:val="006C397C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3"/>
    <w:semiHidden/>
    <w:rsid w:val="006C397C"/>
  </w:style>
  <w:style w:type="character" w:customStyle="1" w:styleId="15">
    <w:name w:val="Название Знак1"/>
    <w:basedOn w:val="a1"/>
    <w:link w:val="a5"/>
    <w:rsid w:val="006C397C"/>
    <w:rPr>
      <w:rFonts w:ascii="Arial" w:hAnsi="Arial"/>
      <w:kern w:val="3"/>
      <w:sz w:val="28"/>
      <w:szCs w:val="28"/>
    </w:rPr>
  </w:style>
  <w:style w:type="table" w:customStyle="1" w:styleId="260">
    <w:name w:val="Сетка таблицы26"/>
    <w:basedOn w:val="a2"/>
    <w:next w:val="af5"/>
    <w:rsid w:val="006C397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6C397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0"/>
    <w:rsid w:val="006C39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xl64">
    <w:name w:val="xl64"/>
    <w:basedOn w:val="a0"/>
    <w:rsid w:val="006C397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styleId="afffffb">
    <w:name w:val="Intense Quote"/>
    <w:basedOn w:val="a0"/>
    <w:next w:val="a0"/>
    <w:link w:val="afffffc"/>
    <w:uiPriority w:val="30"/>
    <w:qFormat/>
    <w:rsid w:val="006C397C"/>
    <w:pPr>
      <w:widowControl/>
      <w:pBdr>
        <w:top w:val="single" w:sz="4" w:space="10" w:color="4F81BD" w:themeColor="accent1"/>
        <w:bottom w:val="single" w:sz="4" w:space="10" w:color="4F81BD" w:themeColor="accent1"/>
      </w:pBdr>
      <w:suppressAutoHyphens w:val="0"/>
      <w:autoSpaceDN/>
      <w:spacing w:before="360" w:after="360" w:line="259" w:lineRule="auto"/>
      <w:ind w:left="864" w:right="864" w:firstLine="0"/>
      <w:jc w:val="center"/>
      <w:textAlignment w:val="auto"/>
    </w:pPr>
    <w:rPr>
      <w:rFonts w:asciiTheme="minorHAnsi" w:eastAsiaTheme="minorEastAsia" w:hAnsiTheme="minorHAnsi" w:cstheme="minorBidi"/>
      <w:i/>
      <w:iCs/>
      <w:color w:val="4F81BD" w:themeColor="accent1"/>
      <w:kern w:val="0"/>
      <w:sz w:val="22"/>
      <w:szCs w:val="22"/>
      <w:lang w:eastAsia="en-US"/>
    </w:rPr>
  </w:style>
  <w:style w:type="character" w:customStyle="1" w:styleId="afffffc">
    <w:name w:val="Выделенная цитата Знак"/>
    <w:basedOn w:val="a1"/>
    <w:link w:val="afffffb"/>
    <w:uiPriority w:val="30"/>
    <w:rsid w:val="006C397C"/>
    <w:rPr>
      <w:rFonts w:asciiTheme="minorHAnsi" w:eastAsiaTheme="minorEastAsia" w:hAnsiTheme="minorHAnsi" w:cstheme="minorBidi"/>
      <w:i/>
      <w:iCs/>
      <w:color w:val="4F81BD" w:themeColor="accent1"/>
      <w:sz w:val="22"/>
      <w:szCs w:val="22"/>
      <w:lang w:eastAsia="en-US"/>
    </w:rPr>
  </w:style>
  <w:style w:type="character" w:styleId="afffffd">
    <w:name w:val="Subtle Emphasis"/>
    <w:basedOn w:val="a1"/>
    <w:uiPriority w:val="19"/>
    <w:qFormat/>
    <w:rsid w:val="006C397C"/>
    <w:rPr>
      <w:i/>
      <w:iCs/>
      <w:color w:val="404040" w:themeColor="text1" w:themeTint="BF"/>
    </w:rPr>
  </w:style>
  <w:style w:type="character" w:styleId="afffffe">
    <w:name w:val="Subtle Reference"/>
    <w:basedOn w:val="a1"/>
    <w:uiPriority w:val="31"/>
    <w:qFormat/>
    <w:rsid w:val="006C397C"/>
    <w:rPr>
      <w:smallCaps/>
      <w:color w:val="404040" w:themeColor="text1" w:themeTint="BF"/>
    </w:rPr>
  </w:style>
  <w:style w:type="character" w:styleId="affffff">
    <w:name w:val="Book Title"/>
    <w:basedOn w:val="a1"/>
    <w:uiPriority w:val="33"/>
    <w:qFormat/>
    <w:rsid w:val="006C397C"/>
    <w:rPr>
      <w:b/>
      <w:bCs/>
      <w:i/>
      <w:iCs/>
      <w:spacing w:val="5"/>
    </w:rPr>
  </w:style>
  <w:style w:type="table" w:customStyle="1" w:styleId="170">
    <w:name w:val="Сетка таблицы17"/>
    <w:basedOn w:val="a2"/>
    <w:next w:val="af5"/>
    <w:uiPriority w:val="99"/>
    <w:rsid w:val="004570B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f5"/>
    <w:uiPriority w:val="99"/>
    <w:rsid w:val="004570B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"/>
    <w:next w:val="a3"/>
    <w:uiPriority w:val="99"/>
    <w:semiHidden/>
    <w:unhideWhenUsed/>
    <w:rsid w:val="00356FAC"/>
  </w:style>
  <w:style w:type="table" w:customStyle="1" w:styleId="190">
    <w:name w:val="Сетка таблицы19"/>
    <w:basedOn w:val="a2"/>
    <w:next w:val="af5"/>
    <w:uiPriority w:val="99"/>
    <w:rsid w:val="00356FA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3"/>
    <w:uiPriority w:val="99"/>
    <w:semiHidden/>
    <w:unhideWhenUsed/>
    <w:rsid w:val="00356FAC"/>
  </w:style>
  <w:style w:type="table" w:customStyle="1" w:styleId="1100">
    <w:name w:val="Сетка таблицы110"/>
    <w:basedOn w:val="a2"/>
    <w:next w:val="af5"/>
    <w:uiPriority w:val="59"/>
    <w:rsid w:val="00356F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2"/>
    <w:next w:val="af5"/>
    <w:uiPriority w:val="59"/>
    <w:rsid w:val="00356FA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unhideWhenUsed/>
    <w:qFormat/>
    <w:rsid w:val="00356FA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3"/>
    <w:semiHidden/>
    <w:rsid w:val="00356FAC"/>
  </w:style>
  <w:style w:type="table" w:customStyle="1" w:styleId="270">
    <w:name w:val="Сетка таблицы27"/>
    <w:basedOn w:val="a2"/>
    <w:next w:val="af5"/>
    <w:rsid w:val="00356FA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7">
    <w:name w:val="Table Normal17"/>
    <w:uiPriority w:val="2"/>
    <w:semiHidden/>
    <w:unhideWhenUsed/>
    <w:qFormat/>
    <w:rsid w:val="00356FA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Сетка таблицы20"/>
    <w:basedOn w:val="a2"/>
    <w:next w:val="af5"/>
    <w:uiPriority w:val="99"/>
    <w:rsid w:val="0099029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2"/>
    <w:next w:val="af5"/>
    <w:uiPriority w:val="99"/>
    <w:rsid w:val="0099029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2"/>
    <w:next w:val="af5"/>
    <w:uiPriority w:val="59"/>
    <w:rsid w:val="00FE0933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f1">
    <w:name w:val="Знак Знак Знак1"/>
    <w:basedOn w:val="a0"/>
    <w:rsid w:val="00712222"/>
    <w:pPr>
      <w:widowControl/>
      <w:tabs>
        <w:tab w:val="num" w:pos="360"/>
      </w:tabs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S7">
    <w:name w:val="S_Обычный в таблице"/>
    <w:basedOn w:val="a0"/>
    <w:link w:val="S8"/>
    <w:rsid w:val="00712222"/>
    <w:pPr>
      <w:widowControl/>
      <w:suppressAutoHyphens w:val="0"/>
      <w:autoSpaceDN/>
      <w:spacing w:line="360" w:lineRule="auto"/>
      <w:ind w:firstLine="0"/>
      <w:jc w:val="center"/>
      <w:textAlignment w:val="auto"/>
    </w:pPr>
    <w:rPr>
      <w:kern w:val="0"/>
      <w:sz w:val="24"/>
      <w:szCs w:val="24"/>
    </w:rPr>
  </w:style>
  <w:style w:type="character" w:customStyle="1" w:styleId="S8">
    <w:name w:val="S_Обычный в таблице Знак"/>
    <w:link w:val="S7"/>
    <w:rsid w:val="00712222"/>
    <w:rPr>
      <w:rFonts w:eastAsia="Times New Roman" w:cs="Times New Roman"/>
      <w:sz w:val="24"/>
      <w:szCs w:val="24"/>
    </w:rPr>
  </w:style>
  <w:style w:type="character" w:customStyle="1" w:styleId="S4">
    <w:name w:val="S_Маркированный Знак Знак"/>
    <w:link w:val="S3"/>
    <w:rsid w:val="00712222"/>
    <w:rPr>
      <w:rFonts w:eastAsia="Times New Roman" w:cs="Calibri"/>
      <w:w w:val="109"/>
      <w:sz w:val="24"/>
      <w:szCs w:val="24"/>
      <w:lang w:eastAsia="ar-SA"/>
    </w:rPr>
  </w:style>
  <w:style w:type="character" w:styleId="affffff0">
    <w:name w:val="line number"/>
    <w:unhideWhenUsed/>
    <w:rsid w:val="00712222"/>
  </w:style>
  <w:style w:type="table" w:styleId="-3">
    <w:name w:val="Table Web 3"/>
    <w:basedOn w:val="a2"/>
    <w:semiHidden/>
    <w:rsid w:val="00712222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1">
    <w:name w:val="endnote text"/>
    <w:basedOn w:val="a0"/>
    <w:link w:val="affffff2"/>
    <w:uiPriority w:val="99"/>
    <w:semiHidden/>
    <w:unhideWhenUsed/>
    <w:rsid w:val="00712222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affffff2">
    <w:name w:val="Текст концевой сноски Знак"/>
    <w:basedOn w:val="a1"/>
    <w:link w:val="affffff1"/>
    <w:uiPriority w:val="99"/>
    <w:semiHidden/>
    <w:rsid w:val="00712222"/>
    <w:rPr>
      <w:rFonts w:eastAsia="Times New Roman" w:cs="Times New Roman"/>
    </w:rPr>
  </w:style>
  <w:style w:type="character" w:styleId="affffff3">
    <w:name w:val="endnote reference"/>
    <w:uiPriority w:val="99"/>
    <w:semiHidden/>
    <w:unhideWhenUsed/>
    <w:rsid w:val="00712222"/>
    <w:rPr>
      <w:vertAlign w:val="superscript"/>
    </w:rPr>
  </w:style>
  <w:style w:type="paragraph" w:customStyle="1" w:styleId="affffff4">
    <w:name w:val="оглавление"/>
    <w:basedOn w:val="1f3"/>
    <w:qFormat/>
    <w:rsid w:val="00712222"/>
    <w:pPr>
      <w:tabs>
        <w:tab w:val="clear" w:pos="10195"/>
        <w:tab w:val="left" w:pos="284"/>
        <w:tab w:val="left" w:pos="567"/>
        <w:tab w:val="right" w:leader="dot" w:pos="9639"/>
      </w:tabs>
      <w:suppressAutoHyphens w:val="0"/>
      <w:spacing w:line="240" w:lineRule="auto"/>
      <w:jc w:val="center"/>
    </w:pPr>
    <w:rPr>
      <w:rFonts w:eastAsia="Times New Roman" w:cs="Times New Roman"/>
      <w:noProof/>
      <w:sz w:val="24"/>
      <w:szCs w:val="24"/>
      <w:lang w:eastAsia="ru-RU"/>
    </w:rPr>
  </w:style>
  <w:style w:type="paragraph" w:customStyle="1" w:styleId="Normal">
    <w:name w:val="[Normal]"/>
    <w:rsid w:val="0071222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122">
    <w:name w:val="Обычный + 12 пт"/>
    <w:aliases w:val="Синий,Первая строка:  0,95 см,По ширине,Первая строка:  1 см"/>
    <w:basedOn w:val="a0"/>
    <w:rsid w:val="00712222"/>
    <w:pPr>
      <w:widowControl/>
      <w:suppressAutoHyphens w:val="0"/>
      <w:overflowPunct w:val="0"/>
      <w:autoSpaceDE w:val="0"/>
      <w:adjustRightInd w:val="0"/>
      <w:spacing w:line="240" w:lineRule="auto"/>
      <w:ind w:firstLine="0"/>
    </w:pPr>
    <w:rPr>
      <w:color w:val="0000FF"/>
      <w:kern w:val="0"/>
      <w:sz w:val="24"/>
      <w:szCs w:val="24"/>
    </w:rPr>
  </w:style>
  <w:style w:type="paragraph" w:customStyle="1" w:styleId="affffff5">
    <w:name w:val="Абзац"/>
    <w:basedOn w:val="a0"/>
    <w:link w:val="affffff6"/>
    <w:rsid w:val="00712222"/>
    <w:pPr>
      <w:widowControl/>
      <w:suppressAutoHyphens w:val="0"/>
      <w:autoSpaceDN/>
      <w:spacing w:before="60" w:line="240" w:lineRule="auto"/>
      <w:ind w:firstLine="720"/>
      <w:jc w:val="left"/>
      <w:textAlignment w:val="auto"/>
    </w:pPr>
    <w:rPr>
      <w:kern w:val="0"/>
      <w:sz w:val="26"/>
      <w:szCs w:val="24"/>
    </w:rPr>
  </w:style>
  <w:style w:type="character" w:customStyle="1" w:styleId="affffff6">
    <w:name w:val="Абзац Знак"/>
    <w:basedOn w:val="a1"/>
    <w:link w:val="affffff5"/>
    <w:locked/>
    <w:rsid w:val="00712222"/>
    <w:rPr>
      <w:rFonts w:eastAsia="Times New Roman" w:cs="Times New Roman"/>
      <w:sz w:val="26"/>
      <w:szCs w:val="24"/>
    </w:rPr>
  </w:style>
  <w:style w:type="paragraph" w:customStyle="1" w:styleId="s11">
    <w:name w:val="s_1"/>
    <w:basedOn w:val="a0"/>
    <w:rsid w:val="0071222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1ff2">
    <w:name w:val="М1Заголовок"/>
    <w:basedOn w:val="a0"/>
    <w:link w:val="1ff3"/>
    <w:qFormat/>
    <w:rsid w:val="00712222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eastAsiaTheme="minorHAnsi"/>
      <w:b/>
      <w:kern w:val="0"/>
      <w:sz w:val="28"/>
      <w:szCs w:val="28"/>
      <w:lang w:eastAsia="en-US"/>
    </w:rPr>
  </w:style>
  <w:style w:type="character" w:customStyle="1" w:styleId="1ff3">
    <w:name w:val="М1Заголовок Знак"/>
    <w:basedOn w:val="a1"/>
    <w:link w:val="1ff2"/>
    <w:rsid w:val="00712222"/>
    <w:rPr>
      <w:rFonts w:eastAsiaTheme="minorHAnsi" w:cs="Times New Roman"/>
      <w:b/>
      <w:sz w:val="28"/>
      <w:szCs w:val="28"/>
      <w:lang w:eastAsia="en-US"/>
    </w:rPr>
  </w:style>
  <w:style w:type="paragraph" w:customStyle="1" w:styleId="1ff4">
    <w:name w:val="М1Стиль"/>
    <w:basedOn w:val="a0"/>
    <w:link w:val="1ff5"/>
    <w:qFormat/>
    <w:rsid w:val="00712222"/>
    <w:pPr>
      <w:widowControl/>
      <w:suppressAutoHyphens w:val="0"/>
      <w:autoSpaceDN/>
      <w:spacing w:line="240" w:lineRule="auto"/>
      <w:ind w:firstLine="709"/>
      <w:textAlignment w:val="auto"/>
    </w:pPr>
    <w:rPr>
      <w:rFonts w:eastAsiaTheme="minorHAnsi"/>
      <w:kern w:val="0"/>
      <w:sz w:val="28"/>
      <w:szCs w:val="28"/>
      <w:lang w:eastAsia="en-US"/>
    </w:rPr>
  </w:style>
  <w:style w:type="character" w:customStyle="1" w:styleId="1ff5">
    <w:name w:val="М1Стиль Знак"/>
    <w:basedOn w:val="a1"/>
    <w:link w:val="1ff4"/>
    <w:rsid w:val="00712222"/>
    <w:rPr>
      <w:rFonts w:eastAsiaTheme="minorHAnsi" w:cs="Times New Roman"/>
      <w:sz w:val="28"/>
      <w:szCs w:val="28"/>
      <w:lang w:eastAsia="en-US"/>
    </w:rPr>
  </w:style>
  <w:style w:type="character" w:customStyle="1" w:styleId="1ff6">
    <w:name w:val="Стиль1 Знак"/>
    <w:basedOn w:val="1ff3"/>
    <w:rsid w:val="00712222"/>
    <w:rPr>
      <w:rFonts w:eastAsiaTheme="minorHAnsi" w:cs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2"/>
    <w:rsid w:val="00712222"/>
    <w:pPr>
      <w:widowControl/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 w:cs="Times New Roman"/>
      <w:b/>
      <w:color w:val="0000FF"/>
      <w:kern w:val="0"/>
      <w:sz w:val="22"/>
      <w:szCs w:val="22"/>
      <w:lang w:bidi="ar-SA"/>
    </w:rPr>
  </w:style>
  <w:style w:type="paragraph" w:customStyle="1" w:styleId="S9">
    <w:name w:val="S_Заголовок таблицы"/>
    <w:basedOn w:val="a0"/>
    <w:link w:val="Sa"/>
    <w:autoRedefine/>
    <w:rsid w:val="00712222"/>
    <w:pPr>
      <w:widowControl/>
      <w:suppressAutoHyphens w:val="0"/>
      <w:autoSpaceDN/>
      <w:spacing w:line="276" w:lineRule="auto"/>
      <w:ind w:firstLine="0"/>
      <w:jc w:val="center"/>
      <w:textAlignment w:val="auto"/>
    </w:pPr>
    <w:rPr>
      <w:spacing w:val="-4"/>
      <w:kern w:val="0"/>
      <w:sz w:val="28"/>
      <w:szCs w:val="28"/>
    </w:rPr>
  </w:style>
  <w:style w:type="character" w:customStyle="1" w:styleId="Sa">
    <w:name w:val="S_Заголовок таблицы Знак"/>
    <w:basedOn w:val="S0"/>
    <w:link w:val="S9"/>
    <w:rsid w:val="00712222"/>
    <w:rPr>
      <w:rFonts w:ascii="Times New Roman" w:eastAsia="Times New Roman" w:hAnsi="Times New Roman" w:cs="Times New Roman"/>
      <w:spacing w:val="-4"/>
      <w:sz w:val="28"/>
      <w:szCs w:val="28"/>
    </w:rPr>
  </w:style>
  <w:style w:type="character" w:customStyle="1" w:styleId="S12">
    <w:name w:val="S_Маркированный Знак Знак1"/>
    <w:basedOn w:val="a1"/>
    <w:rsid w:val="00712222"/>
    <w:rPr>
      <w:sz w:val="24"/>
      <w:szCs w:val="24"/>
      <w:lang w:val="ru-RU" w:eastAsia="ar-SA" w:bidi="ar-SA"/>
    </w:rPr>
  </w:style>
  <w:style w:type="paragraph" w:customStyle="1" w:styleId="3d">
    <w:name w:val="М3Стиль"/>
    <w:basedOn w:val="1ff4"/>
    <w:link w:val="3e"/>
    <w:qFormat/>
    <w:rsid w:val="00712222"/>
    <w:pPr>
      <w:ind w:firstLine="0"/>
      <w:jc w:val="right"/>
    </w:pPr>
  </w:style>
  <w:style w:type="character" w:customStyle="1" w:styleId="3e">
    <w:name w:val="М3Стиль Знак"/>
    <w:basedOn w:val="1ff5"/>
    <w:link w:val="3d"/>
    <w:rsid w:val="00712222"/>
    <w:rPr>
      <w:rFonts w:eastAsiaTheme="minorHAnsi" w:cs="Times New Roman"/>
      <w:sz w:val="28"/>
      <w:szCs w:val="28"/>
      <w:lang w:eastAsia="en-US"/>
    </w:rPr>
  </w:style>
  <w:style w:type="paragraph" w:customStyle="1" w:styleId="affffff7">
    <w:name w:val="ТАБЛИЦА_ЦЕНТР"/>
    <w:basedOn w:val="a0"/>
    <w:link w:val="affffff8"/>
    <w:qFormat/>
    <w:rsid w:val="00712222"/>
    <w:pPr>
      <w:widowControl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noProof/>
      <w:kern w:val="0"/>
      <w:sz w:val="24"/>
    </w:rPr>
  </w:style>
  <w:style w:type="character" w:customStyle="1" w:styleId="affffff8">
    <w:name w:val="ТАБЛИЦА_ЦЕНТР Знак"/>
    <w:basedOn w:val="a1"/>
    <w:link w:val="affffff7"/>
    <w:rsid w:val="00712222"/>
    <w:rPr>
      <w:rFonts w:eastAsia="Times New Roman" w:cs="Times New Roman"/>
      <w:noProof/>
      <w:sz w:val="24"/>
    </w:rPr>
  </w:style>
  <w:style w:type="paragraph" w:customStyle="1" w:styleId="affffff9">
    <w:name w:val="ТАБЛ ТЕКСТ БЕЗ ОТСТУПА"/>
    <w:basedOn w:val="a0"/>
    <w:qFormat/>
    <w:rsid w:val="00712222"/>
    <w:pPr>
      <w:widowControl/>
      <w:suppressAutoHyphens w:val="0"/>
      <w:autoSpaceDN/>
      <w:spacing w:line="240" w:lineRule="auto"/>
      <w:ind w:firstLine="0"/>
      <w:textAlignment w:val="auto"/>
    </w:pPr>
    <w:rPr>
      <w:kern w:val="0"/>
      <w:sz w:val="24"/>
    </w:rPr>
  </w:style>
  <w:style w:type="character" w:customStyle="1" w:styleId="1ff7">
    <w:name w:val="Схема документа Знак1"/>
    <w:rsid w:val="00712222"/>
    <w:rPr>
      <w:rFonts w:ascii="Tahoma" w:hAnsi="Tahoma" w:cs="Tahoma"/>
      <w:sz w:val="16"/>
      <w:szCs w:val="16"/>
      <w:lang w:eastAsia="en-US"/>
    </w:rPr>
  </w:style>
  <w:style w:type="character" w:customStyle="1" w:styleId="16">
    <w:name w:val="Подзаголовок Знак1"/>
    <w:aliases w:val="заголовок 2 Знак,Обычный таблица Знак1"/>
    <w:link w:val="a6"/>
    <w:uiPriority w:val="99"/>
    <w:rsid w:val="00712222"/>
    <w:rPr>
      <w:rFonts w:ascii="Arial" w:hAnsi="Arial"/>
      <w:i/>
      <w:iCs/>
      <w:kern w:val="3"/>
      <w:sz w:val="28"/>
      <w:szCs w:val="28"/>
    </w:rPr>
  </w:style>
  <w:style w:type="character" w:customStyle="1" w:styleId="119">
    <w:name w:val="Знак Знак11"/>
    <w:locked/>
    <w:rsid w:val="00712222"/>
    <w:rPr>
      <w:sz w:val="28"/>
      <w:szCs w:val="28"/>
    </w:rPr>
  </w:style>
  <w:style w:type="paragraph" w:customStyle="1" w:styleId="stylet3">
    <w:name w:val="stylet3"/>
    <w:basedOn w:val="a0"/>
    <w:rsid w:val="00712222"/>
    <w:pPr>
      <w:widowControl/>
      <w:suppressAutoHyphens w:val="0"/>
      <w:autoSpaceDN/>
      <w:spacing w:before="100" w:beforeAutospacing="1" w:after="100" w:afterAutospacing="1" w:line="240" w:lineRule="auto"/>
      <w:ind w:firstLine="709"/>
      <w:jc w:val="left"/>
      <w:textAlignment w:val="auto"/>
    </w:pPr>
    <w:rPr>
      <w:rFonts w:eastAsia="Calibri"/>
      <w:kern w:val="0"/>
      <w:sz w:val="24"/>
      <w:szCs w:val="24"/>
      <w:lang w:eastAsia="en-US"/>
    </w:rPr>
  </w:style>
  <w:style w:type="paragraph" w:customStyle="1" w:styleId="2f7">
    <w:name w:val="Обычный2"/>
    <w:rsid w:val="00712222"/>
    <w:rPr>
      <w:rFonts w:eastAsia="Times New Roman" w:cs="Times New Roman"/>
      <w:snapToGrid w:val="0"/>
    </w:rPr>
  </w:style>
  <w:style w:type="paragraph" w:styleId="affffffa">
    <w:name w:val="List Number"/>
    <w:basedOn w:val="a0"/>
    <w:semiHidden/>
    <w:rsid w:val="00712222"/>
    <w:pPr>
      <w:widowControl/>
      <w:suppressAutoHyphens w:val="0"/>
      <w:autoSpaceDN/>
      <w:spacing w:before="100" w:beforeAutospacing="1" w:after="100" w:afterAutospacing="1" w:line="360" w:lineRule="auto"/>
      <w:ind w:firstLine="709"/>
      <w:textAlignment w:val="auto"/>
    </w:pPr>
    <w:rPr>
      <w:kern w:val="0"/>
      <w:sz w:val="28"/>
      <w:szCs w:val="28"/>
    </w:rPr>
  </w:style>
  <w:style w:type="paragraph" w:customStyle="1" w:styleId="Sb">
    <w:name w:val="S_Обычный жирный"/>
    <w:basedOn w:val="a0"/>
    <w:link w:val="Sc"/>
    <w:qFormat/>
    <w:rsid w:val="00712222"/>
    <w:pPr>
      <w:widowControl/>
      <w:suppressAutoHyphens w:val="0"/>
      <w:autoSpaceDN/>
      <w:spacing w:line="240" w:lineRule="auto"/>
      <w:ind w:firstLine="709"/>
      <w:textAlignment w:val="auto"/>
    </w:pPr>
    <w:rPr>
      <w:kern w:val="0"/>
      <w:sz w:val="28"/>
      <w:szCs w:val="24"/>
    </w:rPr>
  </w:style>
  <w:style w:type="table" w:customStyle="1" w:styleId="-11">
    <w:name w:val="Таблица-сетка 1 светлая1"/>
    <w:basedOn w:val="a2"/>
    <w:uiPriority w:val="46"/>
    <w:rsid w:val="0071222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f8">
    <w:name w:val="Сетка таблицы светлая1"/>
    <w:basedOn w:val="a2"/>
    <w:uiPriority w:val="40"/>
    <w:rsid w:val="00712222"/>
    <w:rPr>
      <w:rFonts w:ascii="Calibri" w:eastAsia="Calibri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1a">
    <w:name w:val="Таблица простая 11"/>
    <w:basedOn w:val="a2"/>
    <w:uiPriority w:val="41"/>
    <w:rsid w:val="0071222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Sc">
    <w:name w:val="S_Обычный жирный Знак"/>
    <w:link w:val="Sb"/>
    <w:rsid w:val="00712222"/>
    <w:rPr>
      <w:rFonts w:eastAsia="Times New Roman" w:cs="Times New Roman"/>
      <w:sz w:val="28"/>
      <w:szCs w:val="24"/>
    </w:rPr>
  </w:style>
  <w:style w:type="paragraph" w:customStyle="1" w:styleId="2f8">
    <w:name w:val="Заголовок (Уровень 2)"/>
    <w:basedOn w:val="a0"/>
    <w:next w:val="af6"/>
    <w:link w:val="2f9"/>
    <w:autoRedefine/>
    <w:qFormat/>
    <w:rsid w:val="00712222"/>
    <w:pPr>
      <w:widowControl/>
      <w:suppressAutoHyphens w:val="0"/>
      <w:autoSpaceDE w:val="0"/>
      <w:adjustRightInd w:val="0"/>
      <w:spacing w:line="240" w:lineRule="auto"/>
      <w:ind w:firstLine="0"/>
      <w:jc w:val="center"/>
      <w:textAlignment w:val="auto"/>
      <w:outlineLvl w:val="0"/>
    </w:pPr>
    <w:rPr>
      <w:b/>
      <w:bCs/>
      <w:kern w:val="0"/>
      <w:sz w:val="28"/>
      <w:szCs w:val="28"/>
    </w:rPr>
  </w:style>
  <w:style w:type="character" w:customStyle="1" w:styleId="2f9">
    <w:name w:val="Заголовок (Уровень 2) Знак"/>
    <w:link w:val="2f8"/>
    <w:rsid w:val="00712222"/>
    <w:rPr>
      <w:rFonts w:eastAsia="Times New Roman" w:cs="Times New Roman"/>
      <w:b/>
      <w:bCs/>
      <w:sz w:val="28"/>
      <w:szCs w:val="28"/>
    </w:rPr>
  </w:style>
  <w:style w:type="character" w:customStyle="1" w:styleId="affffffb">
    <w:name w:val="Текст_Жирный"/>
    <w:uiPriority w:val="1"/>
    <w:qFormat/>
    <w:rsid w:val="00712222"/>
    <w:rPr>
      <w:rFonts w:ascii="Times New Roman" w:hAnsi="Times New Roman"/>
      <w:b/>
    </w:rPr>
  </w:style>
  <w:style w:type="paragraph" w:customStyle="1" w:styleId="11b">
    <w:name w:val="Табличный_боковик_11"/>
    <w:link w:val="11c"/>
    <w:qFormat/>
    <w:rsid w:val="00712222"/>
    <w:rPr>
      <w:rFonts w:eastAsia="Times New Roman" w:cs="Times New Roman"/>
      <w:sz w:val="22"/>
      <w:szCs w:val="24"/>
    </w:rPr>
  </w:style>
  <w:style w:type="character" w:customStyle="1" w:styleId="11c">
    <w:name w:val="Табличный_боковик_11 Знак"/>
    <w:link w:val="11b"/>
    <w:rsid w:val="00712222"/>
    <w:rPr>
      <w:rFonts w:eastAsia="Times New Roman" w:cs="Times New Roman"/>
      <w:sz w:val="22"/>
      <w:szCs w:val="24"/>
    </w:rPr>
  </w:style>
  <w:style w:type="paragraph" w:customStyle="1" w:styleId="headertext">
    <w:name w:val="headertext"/>
    <w:basedOn w:val="a0"/>
    <w:rsid w:val="0071222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b">
    <w:name w:val="textb"/>
    <w:basedOn w:val="a0"/>
    <w:rsid w:val="0071222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n">
    <w:name w:val="textn"/>
    <w:basedOn w:val="a0"/>
    <w:rsid w:val="0071222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affffffc">
    <w:name w:val="Основной(РПЗ)"/>
    <w:basedOn w:val="a0"/>
    <w:link w:val="1ff9"/>
    <w:qFormat/>
    <w:rsid w:val="00712222"/>
    <w:pPr>
      <w:suppressAutoHyphens w:val="0"/>
      <w:autoSpaceDE w:val="0"/>
      <w:adjustRightInd w:val="0"/>
      <w:spacing w:line="240" w:lineRule="auto"/>
      <w:ind w:firstLine="709"/>
      <w:textAlignment w:val="auto"/>
    </w:pPr>
    <w:rPr>
      <w:kern w:val="0"/>
      <w:sz w:val="26"/>
      <w:szCs w:val="26"/>
    </w:rPr>
  </w:style>
  <w:style w:type="character" w:customStyle="1" w:styleId="1ff9">
    <w:name w:val="Основной(РПЗ) Знак1"/>
    <w:link w:val="affffffc"/>
    <w:locked/>
    <w:rsid w:val="00712222"/>
    <w:rPr>
      <w:rFonts w:eastAsia="Times New Roman" w:cs="Times New Roman"/>
      <w:sz w:val="26"/>
      <w:szCs w:val="26"/>
    </w:rPr>
  </w:style>
  <w:style w:type="paragraph" w:customStyle="1" w:styleId="1ffa">
    <w:name w:val="Знак1 Знак Знак Знак Знак Знак"/>
    <w:basedOn w:val="a0"/>
    <w:uiPriority w:val="99"/>
    <w:rsid w:val="00712222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2fa">
    <w:name w:val="Основной текст (2)"/>
    <w:basedOn w:val="a0"/>
    <w:rsid w:val="00712222"/>
    <w:pPr>
      <w:shd w:val="clear" w:color="auto" w:fill="FFFFFF"/>
      <w:autoSpaceDN/>
      <w:spacing w:before="420" w:after="600" w:line="328" w:lineRule="exact"/>
      <w:ind w:hanging="380"/>
      <w:jc w:val="left"/>
      <w:textAlignment w:val="auto"/>
    </w:pPr>
    <w:rPr>
      <w:kern w:val="0"/>
      <w:sz w:val="28"/>
      <w:szCs w:val="28"/>
      <w:lang w:eastAsia="zh-CN"/>
    </w:rPr>
  </w:style>
  <w:style w:type="paragraph" w:styleId="affffffd">
    <w:name w:val="toa heading"/>
    <w:basedOn w:val="a0"/>
    <w:next w:val="a0"/>
    <w:uiPriority w:val="99"/>
    <w:semiHidden/>
    <w:unhideWhenUsed/>
    <w:rsid w:val="00712222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Theme="majorHAnsi" w:eastAsiaTheme="majorEastAsia" w:hAnsiTheme="majorHAnsi" w:cstheme="majorBidi"/>
      <w:b/>
      <w:bCs/>
      <w:kern w:val="0"/>
      <w:sz w:val="24"/>
      <w:szCs w:val="24"/>
    </w:rPr>
  </w:style>
  <w:style w:type="paragraph" w:customStyle="1" w:styleId="a">
    <w:name w:val="Мой стиль"/>
    <w:basedOn w:val="af0"/>
    <w:link w:val="affffffe"/>
    <w:qFormat/>
    <w:rsid w:val="00712222"/>
    <w:pPr>
      <w:widowControl/>
      <w:numPr>
        <w:numId w:val="4"/>
      </w:numPr>
      <w:tabs>
        <w:tab w:val="left" w:pos="567"/>
      </w:tabs>
      <w:suppressAutoHyphens w:val="0"/>
      <w:autoSpaceDN/>
      <w:spacing w:line="276" w:lineRule="auto"/>
      <w:ind w:left="0" w:firstLine="0"/>
      <w:contextualSpacing/>
      <w:jc w:val="center"/>
      <w:textAlignment w:val="auto"/>
      <w:outlineLvl w:val="0"/>
    </w:pPr>
    <w:rPr>
      <w:b/>
      <w:color w:val="000000"/>
      <w:sz w:val="28"/>
      <w:szCs w:val="28"/>
    </w:rPr>
  </w:style>
  <w:style w:type="character" w:customStyle="1" w:styleId="affffffe">
    <w:name w:val="Мой стиль Знак"/>
    <w:basedOn w:val="af1"/>
    <w:link w:val="a"/>
    <w:rsid w:val="00712222"/>
    <w:rPr>
      <w:rFonts w:eastAsia="Times New Roman" w:cs="Times New Roman"/>
      <w:b/>
      <w:color w:val="000000"/>
      <w:kern w:val="3"/>
      <w:sz w:val="28"/>
      <w:szCs w:val="28"/>
    </w:rPr>
  </w:style>
  <w:style w:type="paragraph" w:customStyle="1" w:styleId="afffffff">
    <w:name w:val="Проект межевания"/>
    <w:basedOn w:val="a"/>
    <w:link w:val="afffffff0"/>
    <w:qFormat/>
    <w:rsid w:val="00712222"/>
    <w:pPr>
      <w:numPr>
        <w:numId w:val="0"/>
      </w:numPr>
      <w:tabs>
        <w:tab w:val="left" w:pos="0"/>
      </w:tabs>
    </w:pPr>
  </w:style>
  <w:style w:type="character" w:customStyle="1" w:styleId="fontstyle01">
    <w:name w:val="fontstyle01"/>
    <w:basedOn w:val="a1"/>
    <w:rsid w:val="0071222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fffff0">
    <w:name w:val="Проект межевания Знак"/>
    <w:basedOn w:val="affffffe"/>
    <w:link w:val="afffffff"/>
    <w:rsid w:val="00712222"/>
    <w:rPr>
      <w:rFonts w:eastAsia="Times New Roman" w:cs="Times New Roman"/>
      <w:b/>
      <w:color w:val="000000"/>
      <w:kern w:val="3"/>
      <w:sz w:val="28"/>
      <w:szCs w:val="28"/>
    </w:rPr>
  </w:style>
  <w:style w:type="character" w:customStyle="1" w:styleId="UnresolvedMention">
    <w:name w:val="Unresolved Mention"/>
    <w:basedOn w:val="a1"/>
    <w:uiPriority w:val="99"/>
    <w:semiHidden/>
    <w:unhideWhenUsed/>
    <w:rsid w:val="00712222"/>
    <w:rPr>
      <w:color w:val="605E5C"/>
      <w:shd w:val="clear" w:color="auto" w:fill="E1DFDD"/>
    </w:rPr>
  </w:style>
  <w:style w:type="numbering" w:customStyle="1" w:styleId="93">
    <w:name w:val="Нет списка9"/>
    <w:next w:val="a3"/>
    <w:uiPriority w:val="99"/>
    <w:semiHidden/>
    <w:unhideWhenUsed/>
    <w:rsid w:val="004C62EF"/>
  </w:style>
  <w:style w:type="table" w:customStyle="1" w:styleId="300">
    <w:name w:val="Сетка таблицы30"/>
    <w:basedOn w:val="a2"/>
    <w:next w:val="af5"/>
    <w:uiPriority w:val="59"/>
    <w:rsid w:val="004C62E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1">
    <w:basedOn w:val="a0"/>
    <w:next w:val="a0"/>
    <w:link w:val="afffffff2"/>
    <w:qFormat/>
    <w:rsid w:val="004C62EF"/>
    <w:pPr>
      <w:suppressAutoHyphens w:val="0"/>
      <w:autoSpaceDN/>
      <w:spacing w:before="240" w:after="60" w:line="240" w:lineRule="auto"/>
      <w:ind w:firstLine="709"/>
      <w:jc w:val="center"/>
      <w:textAlignment w:val="auto"/>
      <w:outlineLvl w:val="0"/>
    </w:pPr>
    <w:rPr>
      <w:rFonts w:ascii="Cambria" w:hAnsi="Cambria" w:cs="Tahoma"/>
      <w:b/>
      <w:bCs/>
      <w:kern w:val="28"/>
      <w:szCs w:val="32"/>
      <w:lang w:eastAsia="en-US"/>
    </w:rPr>
  </w:style>
  <w:style w:type="numbering" w:customStyle="1" w:styleId="171">
    <w:name w:val="Нет списка17"/>
    <w:next w:val="a3"/>
    <w:uiPriority w:val="99"/>
    <w:semiHidden/>
    <w:unhideWhenUsed/>
    <w:rsid w:val="004C62EF"/>
  </w:style>
  <w:style w:type="numbering" w:customStyle="1" w:styleId="271">
    <w:name w:val="Нет списка27"/>
    <w:next w:val="a3"/>
    <w:uiPriority w:val="99"/>
    <w:semiHidden/>
    <w:unhideWhenUsed/>
    <w:rsid w:val="004C62EF"/>
  </w:style>
  <w:style w:type="character" w:customStyle="1" w:styleId="afffffff2">
    <w:name w:val="Заголовок Знак"/>
    <w:link w:val="afffffff1"/>
    <w:rsid w:val="004C62EF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table" w:customStyle="1" w:styleId="-111">
    <w:name w:val="Таблица-сетка 1 светлая11"/>
    <w:basedOn w:val="a2"/>
    <w:uiPriority w:val="46"/>
    <w:rsid w:val="004C62EF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1d">
    <w:name w:val="Сетка таблицы светлая11"/>
    <w:basedOn w:val="a2"/>
    <w:uiPriority w:val="40"/>
    <w:rsid w:val="004C62EF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13">
    <w:name w:val="Таблица простая 111"/>
    <w:basedOn w:val="a2"/>
    <w:uiPriority w:val="41"/>
    <w:rsid w:val="004C62EF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3">
    <w:name w:val="Неразрешенное упоминание"/>
    <w:uiPriority w:val="99"/>
    <w:semiHidden/>
    <w:unhideWhenUsed/>
    <w:rsid w:val="004C62EF"/>
    <w:rPr>
      <w:color w:val="605E5C"/>
      <w:shd w:val="clear" w:color="auto" w:fill="E1DFDD"/>
    </w:rPr>
  </w:style>
  <w:style w:type="numbering" w:customStyle="1" w:styleId="102">
    <w:name w:val="Нет списка10"/>
    <w:next w:val="a3"/>
    <w:uiPriority w:val="99"/>
    <w:semiHidden/>
    <w:unhideWhenUsed/>
    <w:rsid w:val="00F22645"/>
  </w:style>
  <w:style w:type="table" w:customStyle="1" w:styleId="314">
    <w:name w:val="Сетка таблицы31"/>
    <w:basedOn w:val="a2"/>
    <w:next w:val="af5"/>
    <w:uiPriority w:val="59"/>
    <w:rsid w:val="00F226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4">
    <w:basedOn w:val="a0"/>
    <w:next w:val="a0"/>
    <w:qFormat/>
    <w:rsid w:val="00480181"/>
    <w:pPr>
      <w:suppressAutoHyphens w:val="0"/>
      <w:autoSpaceDN/>
      <w:spacing w:before="240" w:after="60" w:line="240" w:lineRule="auto"/>
      <w:ind w:firstLine="709"/>
      <w:jc w:val="center"/>
      <w:textAlignment w:val="auto"/>
      <w:outlineLvl w:val="0"/>
    </w:pPr>
    <w:rPr>
      <w:rFonts w:ascii="Cambria" w:hAnsi="Cambria"/>
      <w:b/>
      <w:bCs/>
      <w:kern w:val="28"/>
      <w:szCs w:val="32"/>
      <w:lang w:eastAsia="en-US"/>
    </w:rPr>
  </w:style>
  <w:style w:type="numbering" w:customStyle="1" w:styleId="181">
    <w:name w:val="Нет списка18"/>
    <w:next w:val="a3"/>
    <w:uiPriority w:val="99"/>
    <w:semiHidden/>
    <w:unhideWhenUsed/>
    <w:rsid w:val="00F22645"/>
  </w:style>
  <w:style w:type="numbering" w:customStyle="1" w:styleId="281">
    <w:name w:val="Нет списка28"/>
    <w:next w:val="a3"/>
    <w:uiPriority w:val="99"/>
    <w:semiHidden/>
    <w:unhideWhenUsed/>
    <w:rsid w:val="00F22645"/>
  </w:style>
  <w:style w:type="table" w:customStyle="1" w:styleId="-112">
    <w:name w:val="Таблица-сетка 1 светлая12"/>
    <w:basedOn w:val="a2"/>
    <w:uiPriority w:val="46"/>
    <w:rsid w:val="00F22645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23">
    <w:name w:val="Сетка таблицы светлая12"/>
    <w:basedOn w:val="a2"/>
    <w:uiPriority w:val="40"/>
    <w:rsid w:val="00F22645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21">
    <w:name w:val="Таблица простая 112"/>
    <w:basedOn w:val="a2"/>
    <w:uiPriority w:val="41"/>
    <w:rsid w:val="00F22645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191">
    <w:name w:val="Нет списка19"/>
    <w:next w:val="a3"/>
    <w:uiPriority w:val="99"/>
    <w:semiHidden/>
    <w:unhideWhenUsed/>
    <w:rsid w:val="00480181"/>
  </w:style>
  <w:style w:type="table" w:customStyle="1" w:styleId="320">
    <w:name w:val="Сетка таблицы32"/>
    <w:basedOn w:val="a2"/>
    <w:next w:val="af5"/>
    <w:uiPriority w:val="59"/>
    <w:rsid w:val="00480181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1">
    <w:name w:val="Нет списка110"/>
    <w:next w:val="a3"/>
    <w:uiPriority w:val="99"/>
    <w:semiHidden/>
    <w:unhideWhenUsed/>
    <w:rsid w:val="00480181"/>
  </w:style>
  <w:style w:type="numbering" w:customStyle="1" w:styleId="291">
    <w:name w:val="Нет списка29"/>
    <w:next w:val="a3"/>
    <w:uiPriority w:val="99"/>
    <w:semiHidden/>
    <w:unhideWhenUsed/>
    <w:rsid w:val="00480181"/>
  </w:style>
  <w:style w:type="table" w:customStyle="1" w:styleId="-113">
    <w:name w:val="Таблица-сетка 1 светлая13"/>
    <w:basedOn w:val="a2"/>
    <w:uiPriority w:val="46"/>
    <w:rsid w:val="00480181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32">
    <w:name w:val="Сетка таблицы светлая13"/>
    <w:basedOn w:val="a2"/>
    <w:uiPriority w:val="40"/>
    <w:rsid w:val="00480181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31">
    <w:name w:val="Таблица простая 113"/>
    <w:basedOn w:val="a2"/>
    <w:uiPriority w:val="41"/>
    <w:rsid w:val="00480181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201">
    <w:name w:val="Нет списка20"/>
    <w:next w:val="a3"/>
    <w:uiPriority w:val="99"/>
    <w:semiHidden/>
    <w:unhideWhenUsed/>
    <w:rsid w:val="003D03F9"/>
  </w:style>
  <w:style w:type="table" w:customStyle="1" w:styleId="330">
    <w:name w:val="Сетка таблицы33"/>
    <w:basedOn w:val="a2"/>
    <w:next w:val="af5"/>
    <w:uiPriority w:val="59"/>
    <w:rsid w:val="003D03F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fff5">
    <w:basedOn w:val="a0"/>
    <w:next w:val="a0"/>
    <w:qFormat/>
    <w:rsid w:val="008926CF"/>
    <w:pPr>
      <w:suppressAutoHyphens w:val="0"/>
      <w:autoSpaceDN/>
      <w:spacing w:before="240" w:after="60" w:line="240" w:lineRule="auto"/>
      <w:ind w:firstLine="709"/>
      <w:jc w:val="center"/>
      <w:textAlignment w:val="auto"/>
      <w:outlineLvl w:val="0"/>
    </w:pPr>
    <w:rPr>
      <w:rFonts w:ascii="Cambria" w:hAnsi="Cambria"/>
      <w:b/>
      <w:bCs/>
      <w:kern w:val="28"/>
      <w:szCs w:val="32"/>
      <w:lang w:val="x-none" w:eastAsia="en-US"/>
    </w:rPr>
  </w:style>
  <w:style w:type="numbering" w:customStyle="1" w:styleId="1122">
    <w:name w:val="Нет списка112"/>
    <w:next w:val="a3"/>
    <w:uiPriority w:val="99"/>
    <w:semiHidden/>
    <w:unhideWhenUsed/>
    <w:rsid w:val="003D03F9"/>
  </w:style>
  <w:style w:type="numbering" w:customStyle="1" w:styleId="2100">
    <w:name w:val="Нет списка210"/>
    <w:next w:val="a3"/>
    <w:uiPriority w:val="99"/>
    <w:semiHidden/>
    <w:unhideWhenUsed/>
    <w:rsid w:val="003D03F9"/>
  </w:style>
  <w:style w:type="table" w:customStyle="1" w:styleId="-114">
    <w:name w:val="Таблица-сетка 1 светлая14"/>
    <w:basedOn w:val="a2"/>
    <w:uiPriority w:val="46"/>
    <w:rsid w:val="003D03F9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42">
    <w:name w:val="Сетка таблицы светлая14"/>
    <w:basedOn w:val="a2"/>
    <w:uiPriority w:val="40"/>
    <w:rsid w:val="003D03F9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43">
    <w:name w:val="Таблица простая 114"/>
    <w:basedOn w:val="a2"/>
    <w:uiPriority w:val="41"/>
    <w:rsid w:val="003D03F9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301">
    <w:name w:val="Нет списка30"/>
    <w:next w:val="a3"/>
    <w:uiPriority w:val="99"/>
    <w:semiHidden/>
    <w:unhideWhenUsed/>
    <w:rsid w:val="008926CF"/>
  </w:style>
  <w:style w:type="table" w:customStyle="1" w:styleId="340">
    <w:name w:val="Сетка таблицы34"/>
    <w:basedOn w:val="a2"/>
    <w:next w:val="af5"/>
    <w:uiPriority w:val="59"/>
    <w:rsid w:val="008926C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"/>
    <w:next w:val="a3"/>
    <w:uiPriority w:val="99"/>
    <w:semiHidden/>
    <w:unhideWhenUsed/>
    <w:rsid w:val="008926CF"/>
  </w:style>
  <w:style w:type="numbering" w:customStyle="1" w:styleId="2111">
    <w:name w:val="Нет списка211"/>
    <w:next w:val="a3"/>
    <w:uiPriority w:val="99"/>
    <w:semiHidden/>
    <w:unhideWhenUsed/>
    <w:rsid w:val="008926CF"/>
  </w:style>
  <w:style w:type="table" w:customStyle="1" w:styleId="-115">
    <w:name w:val="Таблица-сетка 1 светлая15"/>
    <w:basedOn w:val="a2"/>
    <w:uiPriority w:val="46"/>
    <w:rsid w:val="008926CF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52">
    <w:name w:val="Сетка таблицы светлая15"/>
    <w:basedOn w:val="a2"/>
    <w:uiPriority w:val="40"/>
    <w:rsid w:val="008926CF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51">
    <w:name w:val="Таблица простая 115"/>
    <w:basedOn w:val="a2"/>
    <w:uiPriority w:val="41"/>
    <w:rsid w:val="008926CF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D5160-C497-4122-9BE3-D91A0015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83</Pages>
  <Words>14949</Words>
  <Characters>85212</Characters>
  <Application>Microsoft Office Word</Application>
  <DocSecurity>0</DocSecurity>
  <Lines>710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Юрова М.А.</cp:lastModifiedBy>
  <cp:revision>15</cp:revision>
  <cp:lastPrinted>2024-06-24T07:15:00Z</cp:lastPrinted>
  <dcterms:created xsi:type="dcterms:W3CDTF">2024-06-24T05:25:00Z</dcterms:created>
  <dcterms:modified xsi:type="dcterms:W3CDTF">2024-06-24T07:15:00Z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